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1336" w:rsidRPr="002E571A" w:rsidRDefault="00EF1336" w:rsidP="00EF1336">
      <w:pPr>
        <w:jc w:val="right"/>
        <w:rPr>
          <w:rFonts w:cs="Arial"/>
          <w:b/>
          <w:szCs w:val="22"/>
        </w:rPr>
      </w:pPr>
      <w:bookmarkStart w:id="0" w:name="_GoBack"/>
      <w:bookmarkEnd w:id="0"/>
      <w:r w:rsidRPr="002E571A">
        <w:rPr>
          <w:rFonts w:cs="Arial"/>
          <w:b/>
          <w:szCs w:val="22"/>
        </w:rPr>
        <w:t>Форма 2 «Требования к предмету оферты»</w:t>
      </w:r>
    </w:p>
    <w:p w:rsidR="00EF1336" w:rsidRDefault="00EF1336" w:rsidP="00EF1336">
      <w:pPr>
        <w:jc w:val="center"/>
        <w:rPr>
          <w:rFonts w:cs="Arial"/>
          <w:b/>
          <w:szCs w:val="22"/>
        </w:rPr>
      </w:pPr>
      <w:r w:rsidRPr="002E571A">
        <w:rPr>
          <w:rFonts w:cs="Arial"/>
          <w:b/>
          <w:szCs w:val="22"/>
        </w:rPr>
        <w:t>ТРЕБОВАНИЯ К ПРЕДМЕТУ ОФЕРТЫ</w:t>
      </w:r>
    </w:p>
    <w:p w:rsidR="00EF1336" w:rsidRPr="00EF1336" w:rsidRDefault="00EF1336" w:rsidP="00EF1336">
      <w:pPr>
        <w:autoSpaceDE w:val="0"/>
        <w:jc w:val="both"/>
        <w:rPr>
          <w:rFonts w:cs="Arial"/>
          <w:b/>
          <w:iCs/>
          <w:szCs w:val="22"/>
        </w:rPr>
      </w:pPr>
      <w:r w:rsidRPr="00EF1336">
        <w:rPr>
          <w:rFonts w:cs="Arial"/>
          <w:b/>
          <w:iCs/>
          <w:szCs w:val="22"/>
        </w:rPr>
        <w:t>1.Общие положения.</w:t>
      </w:r>
    </w:p>
    <w:p w:rsidR="008555D3" w:rsidRPr="008D6F02" w:rsidRDefault="00EF1336" w:rsidP="008555D3">
      <w:pPr>
        <w:jc w:val="both"/>
        <w:rPr>
          <w:szCs w:val="22"/>
        </w:rPr>
      </w:pPr>
      <w:r w:rsidRPr="00EF1336">
        <w:rPr>
          <w:rFonts w:cs="Arial"/>
          <w:b/>
          <w:szCs w:val="22"/>
          <w:u w:val="single"/>
        </w:rPr>
        <w:t>Предмет закупки</w:t>
      </w:r>
      <w:r w:rsidRPr="00EF1336">
        <w:rPr>
          <w:rFonts w:cs="Arial"/>
          <w:szCs w:val="22"/>
        </w:rPr>
        <w:t xml:space="preserve">: </w:t>
      </w:r>
      <w:r w:rsidR="00BE33D3">
        <w:rPr>
          <w:szCs w:val="22"/>
        </w:rPr>
        <w:t xml:space="preserve">выполнение работ по </w:t>
      </w:r>
      <w:r w:rsidR="00BE33D3" w:rsidRPr="006B3D62">
        <w:rPr>
          <w:szCs w:val="22"/>
        </w:rPr>
        <w:t>сервисному обслуживанию кондиционеров ОАО «Славнефть-ЯНОС»</w:t>
      </w:r>
      <w:r w:rsidR="00390F19">
        <w:rPr>
          <w:szCs w:val="22"/>
        </w:rPr>
        <w:t>.</w:t>
      </w:r>
    </w:p>
    <w:p w:rsidR="007A3ED2" w:rsidRDefault="00F20595" w:rsidP="007A3ED2">
      <w:pPr>
        <w:ind w:firstLine="567"/>
        <w:rPr>
          <w:szCs w:val="22"/>
        </w:rPr>
      </w:pPr>
      <w:r>
        <w:rPr>
          <w:szCs w:val="22"/>
        </w:rPr>
        <w:t xml:space="preserve"> </w:t>
      </w:r>
      <w:r w:rsidR="007A3ED2" w:rsidRPr="007A3ED2">
        <w:rPr>
          <w:szCs w:val="22"/>
        </w:rPr>
        <w:t xml:space="preserve">Данный предмет выставляется для закупки </w:t>
      </w:r>
      <w:r w:rsidR="005C1B15">
        <w:rPr>
          <w:szCs w:val="22"/>
        </w:rPr>
        <w:t>единым лотом</w:t>
      </w:r>
      <w:r w:rsidR="00BE33D3">
        <w:rPr>
          <w:szCs w:val="22"/>
        </w:rPr>
        <w:t>.</w:t>
      </w:r>
    </w:p>
    <w:p w:rsidR="00EF1336" w:rsidRPr="00EF1336" w:rsidRDefault="00EF1336" w:rsidP="00F84A4B">
      <w:pPr>
        <w:ind w:firstLine="567"/>
        <w:jc w:val="both"/>
        <w:rPr>
          <w:rFonts w:cs="Arial"/>
          <w:szCs w:val="22"/>
        </w:rPr>
      </w:pPr>
      <w:r w:rsidRPr="00EF1336">
        <w:rPr>
          <w:rFonts w:cs="Arial"/>
          <w:b/>
          <w:szCs w:val="22"/>
          <w:u w:val="single"/>
        </w:rPr>
        <w:t>Заказчик</w:t>
      </w:r>
      <w:r w:rsidRPr="00EF1336">
        <w:rPr>
          <w:rFonts w:cs="Arial"/>
          <w:szCs w:val="22"/>
        </w:rPr>
        <w:t>: Открытое Акционерное Общество «Славнефть-Ярославнефтеоргсинтез» ОАО «Славнефть-ЯНОС».</w:t>
      </w:r>
    </w:p>
    <w:p w:rsidR="00901A68" w:rsidRDefault="00EF1336" w:rsidP="00901A68">
      <w:pPr>
        <w:jc w:val="both"/>
        <w:rPr>
          <w:b/>
          <w:szCs w:val="22"/>
          <w:u w:val="single"/>
        </w:rPr>
      </w:pPr>
      <w:r w:rsidRPr="00EF1336">
        <w:rPr>
          <w:rFonts w:cs="Arial"/>
          <w:b/>
          <w:szCs w:val="22"/>
          <w:u w:val="single"/>
        </w:rPr>
        <w:t>Плановые сроки выполнения работ:</w:t>
      </w:r>
      <w:r w:rsidRPr="00EF1336">
        <w:rPr>
          <w:rFonts w:cs="Arial"/>
          <w:szCs w:val="22"/>
        </w:rPr>
        <w:t xml:space="preserve"> </w:t>
      </w:r>
      <w:r w:rsidR="00232768" w:rsidRPr="00727428">
        <w:rPr>
          <w:szCs w:val="22"/>
        </w:rPr>
        <w:t xml:space="preserve">начало работ – </w:t>
      </w:r>
      <w:r w:rsidR="00232768">
        <w:rPr>
          <w:szCs w:val="22"/>
        </w:rPr>
        <w:t>сентябрь 2017 г.</w:t>
      </w:r>
      <w:r w:rsidR="00232768" w:rsidRPr="00727428">
        <w:rPr>
          <w:szCs w:val="22"/>
        </w:rPr>
        <w:t xml:space="preserve">, окончание работ </w:t>
      </w:r>
      <w:r w:rsidR="00232768" w:rsidRPr="00853F4B">
        <w:rPr>
          <w:szCs w:val="22"/>
        </w:rPr>
        <w:t>– декабрь 2018 г.</w:t>
      </w:r>
      <w:r w:rsidR="00232768">
        <w:rPr>
          <w:szCs w:val="22"/>
        </w:rPr>
        <w:t xml:space="preserve"> </w:t>
      </w:r>
      <w:r w:rsidR="00232768" w:rsidRPr="006B3D62">
        <w:rPr>
          <w:szCs w:val="22"/>
        </w:rPr>
        <w:t>Сроки начала и окончания работ в целом и отдельных этапов (в случае их наличия) определяются Приложением №2 к Договору</w:t>
      </w:r>
      <w:r w:rsidR="00BE33D3" w:rsidRPr="006B3D62">
        <w:rPr>
          <w:szCs w:val="22"/>
        </w:rPr>
        <w:t>.</w:t>
      </w:r>
      <w:r w:rsidR="00BE33D3" w:rsidRPr="00B56EAF">
        <w:rPr>
          <w:sz w:val="24"/>
        </w:rPr>
        <w:t xml:space="preserve"> </w:t>
      </w:r>
      <w:r w:rsidR="00BE33D3" w:rsidRPr="00774474">
        <w:rPr>
          <w:szCs w:val="22"/>
        </w:rPr>
        <w:t>Окончание</w:t>
      </w:r>
      <w:r w:rsidR="00BE33D3">
        <w:rPr>
          <w:szCs w:val="22"/>
        </w:rPr>
        <w:t xml:space="preserve"> работ в целом и отдельных этапов (в случае их наличия) оформляются двусторонними актами выполненных работ</w:t>
      </w:r>
      <w:r w:rsidR="00901A68">
        <w:rPr>
          <w:szCs w:val="22"/>
        </w:rPr>
        <w:t>.</w:t>
      </w:r>
    </w:p>
    <w:p w:rsidR="004029C5" w:rsidRDefault="00EF1336" w:rsidP="00AF22A1">
      <w:pPr>
        <w:spacing w:before="0"/>
        <w:jc w:val="both"/>
        <w:rPr>
          <w:szCs w:val="22"/>
        </w:rPr>
      </w:pPr>
      <w:r w:rsidRPr="00EF1336">
        <w:rPr>
          <w:rFonts w:cs="Arial"/>
          <w:b/>
          <w:szCs w:val="22"/>
          <w:u w:val="single"/>
        </w:rPr>
        <w:t>Условия оплаты</w:t>
      </w:r>
      <w:r w:rsidRPr="00EF1336">
        <w:rPr>
          <w:rFonts w:cs="Arial"/>
          <w:szCs w:val="22"/>
        </w:rPr>
        <w:t xml:space="preserve">: </w:t>
      </w:r>
      <w:r w:rsidR="004029C5">
        <w:rPr>
          <w:szCs w:val="22"/>
        </w:rPr>
        <w:t>по предоставленным подписанным актам выполненных работ и счетам–фактурам, с отсрочкой платежа 90 (девяносто) календарных дней.</w:t>
      </w:r>
    </w:p>
    <w:p w:rsidR="00AF22A1" w:rsidRDefault="00AF22A1" w:rsidP="00AF22A1">
      <w:pPr>
        <w:autoSpaceDE w:val="0"/>
        <w:spacing w:before="0"/>
        <w:ind w:firstLine="720"/>
        <w:jc w:val="both"/>
        <w:rPr>
          <w:szCs w:val="22"/>
        </w:rPr>
      </w:pPr>
      <w:r>
        <w:rPr>
          <w:szCs w:val="22"/>
        </w:rPr>
        <w:t>Разница в стоимости материалов поставки Подрядчика (возникшая между стоимостью</w:t>
      </w:r>
      <w:r>
        <w:rPr>
          <w:color w:val="FF0000"/>
          <w:szCs w:val="22"/>
        </w:rPr>
        <w:t xml:space="preserve"> </w:t>
      </w:r>
      <w:r>
        <w:rPr>
          <w:color w:val="000000"/>
          <w:szCs w:val="22"/>
        </w:rPr>
        <w:t>материалов поставки Подрядчика, согласованной с Заказчиком, и фактической</w:t>
      </w:r>
      <w:r>
        <w:rPr>
          <w:szCs w:val="22"/>
        </w:rPr>
        <w:t xml:space="preserve"> </w:t>
      </w:r>
      <w:r>
        <w:rPr>
          <w:color w:val="000000"/>
          <w:szCs w:val="22"/>
        </w:rPr>
        <w:t>стоимостью</w:t>
      </w:r>
      <w:r>
        <w:rPr>
          <w:szCs w:val="22"/>
        </w:rPr>
        <w:t xml:space="preserve"> приобретенных Подрядчиком материалов) оплате Заказчиком не подлежит.</w:t>
      </w:r>
    </w:p>
    <w:p w:rsidR="00AF22A1" w:rsidRDefault="00AF22A1" w:rsidP="00AF22A1">
      <w:pPr>
        <w:autoSpaceDE w:val="0"/>
        <w:spacing w:before="0"/>
        <w:ind w:firstLine="720"/>
        <w:jc w:val="both"/>
        <w:rPr>
          <w:szCs w:val="22"/>
        </w:rPr>
      </w:pPr>
      <w:r w:rsidRPr="006B3D62">
        <w:rPr>
          <w:szCs w:val="22"/>
        </w:rPr>
        <w:t xml:space="preserve">Перечень, объемы выполняемых работ </w:t>
      </w:r>
      <w:r>
        <w:rPr>
          <w:szCs w:val="22"/>
        </w:rPr>
        <w:t xml:space="preserve">по сервисному обслуживанию систем кондиционирования </w:t>
      </w:r>
      <w:r w:rsidRPr="006B3D62">
        <w:rPr>
          <w:szCs w:val="22"/>
        </w:rPr>
        <w:t>будут определяться в соответствии с Приложениями №1, 2, 4 к Договору.</w:t>
      </w:r>
    </w:p>
    <w:p w:rsidR="00AF22A1" w:rsidRPr="00EA2FD2" w:rsidRDefault="00AF22A1" w:rsidP="00AF22A1">
      <w:pPr>
        <w:autoSpaceDE w:val="0"/>
        <w:spacing w:before="0"/>
        <w:ind w:firstLine="720"/>
        <w:jc w:val="both"/>
        <w:rPr>
          <w:szCs w:val="22"/>
        </w:rPr>
      </w:pPr>
      <w:r w:rsidRPr="006A726D">
        <w:rPr>
          <w:szCs w:val="22"/>
        </w:rPr>
        <w:t>В случае если предложенная участником закупки цена окажется ниже плановой стоимости закупки на 25% и более, Общество вправе запросить дополнительное обоснование такого снижения. В случае признания оферты не соответствующей рыночной ситуации Общество оставляет за собой право отклонить такую оферту.</w:t>
      </w:r>
    </w:p>
    <w:p w:rsidR="00AF22A1" w:rsidRPr="006A726D" w:rsidRDefault="00AF22A1" w:rsidP="00AF22A1">
      <w:pPr>
        <w:spacing w:before="0"/>
        <w:ind w:firstLine="709"/>
        <w:jc w:val="both"/>
        <w:rPr>
          <w:szCs w:val="22"/>
        </w:rPr>
      </w:pPr>
      <w:r w:rsidRPr="006A726D">
        <w:rPr>
          <w:szCs w:val="22"/>
        </w:rPr>
        <w:t>Выбор подрядчика на проведение комплекса работ будет осуществляться в два этапа:</w:t>
      </w:r>
    </w:p>
    <w:p w:rsidR="00AF22A1" w:rsidRPr="006A726D" w:rsidRDefault="00AF22A1" w:rsidP="00AF22A1">
      <w:pPr>
        <w:numPr>
          <w:ilvl w:val="0"/>
          <w:numId w:val="13"/>
        </w:numPr>
        <w:spacing w:before="0"/>
        <w:jc w:val="both"/>
        <w:rPr>
          <w:szCs w:val="22"/>
        </w:rPr>
      </w:pPr>
      <w:r w:rsidRPr="006A726D">
        <w:rPr>
          <w:szCs w:val="22"/>
        </w:rPr>
        <w:t>Этап оценки соответствия технических частей оферт – по совокупности критериев, указанных в форме «Требования к Контрагенту».</w:t>
      </w:r>
    </w:p>
    <w:p w:rsidR="00AF22A1" w:rsidRPr="006A726D" w:rsidRDefault="00AF22A1" w:rsidP="00AF22A1">
      <w:pPr>
        <w:numPr>
          <w:ilvl w:val="0"/>
          <w:numId w:val="13"/>
        </w:numPr>
        <w:spacing w:before="0"/>
        <w:jc w:val="both"/>
        <w:rPr>
          <w:szCs w:val="22"/>
        </w:rPr>
      </w:pPr>
      <w:r w:rsidRPr="006A726D">
        <w:rPr>
          <w:szCs w:val="22"/>
        </w:rPr>
        <w:t>Этап рассмотрения коммерческих частей оферт – по следующ</w:t>
      </w:r>
      <w:r>
        <w:rPr>
          <w:szCs w:val="22"/>
        </w:rPr>
        <w:t>ему</w:t>
      </w:r>
      <w:r w:rsidRPr="006A726D">
        <w:rPr>
          <w:szCs w:val="22"/>
        </w:rPr>
        <w:t xml:space="preserve"> критери</w:t>
      </w:r>
      <w:r>
        <w:rPr>
          <w:szCs w:val="22"/>
        </w:rPr>
        <w:t xml:space="preserve">ю </w:t>
      </w:r>
      <w:r w:rsidRPr="006A726D">
        <w:rPr>
          <w:szCs w:val="22"/>
        </w:rPr>
        <w:t>оценки:</w:t>
      </w:r>
    </w:p>
    <w:p w:rsidR="00AF22A1" w:rsidRDefault="00AF22A1" w:rsidP="00AF22A1">
      <w:pPr>
        <w:spacing w:before="0"/>
        <w:ind w:firstLine="709"/>
        <w:jc w:val="both"/>
        <w:rPr>
          <w:szCs w:val="22"/>
        </w:rPr>
      </w:pPr>
      <w:r w:rsidRPr="006A726D">
        <w:rPr>
          <w:szCs w:val="22"/>
        </w:rPr>
        <w:t xml:space="preserve">- </w:t>
      </w:r>
      <w:r w:rsidRPr="00C85F91">
        <w:rPr>
          <w:szCs w:val="22"/>
        </w:rPr>
        <w:t>твердая договорная цена на работы по сервисному обслуживанию кондиционеров ОАО «Славнефть-ЯНОС»</w:t>
      </w:r>
      <w:r>
        <w:rPr>
          <w:szCs w:val="22"/>
        </w:rPr>
        <w:t>.</w:t>
      </w:r>
    </w:p>
    <w:p w:rsidR="00EF1336" w:rsidRPr="00EF1336" w:rsidRDefault="00EF1336" w:rsidP="00AF22A1">
      <w:pPr>
        <w:ind w:firstLine="709"/>
        <w:jc w:val="both"/>
        <w:rPr>
          <w:rFonts w:cs="Arial"/>
          <w:b/>
          <w:iCs/>
          <w:szCs w:val="22"/>
        </w:rPr>
      </w:pPr>
      <w:r w:rsidRPr="00EF1336">
        <w:rPr>
          <w:rFonts w:cs="Arial"/>
          <w:b/>
          <w:iCs/>
          <w:szCs w:val="22"/>
        </w:rPr>
        <w:t>2. Основные требования к продукту.</w:t>
      </w:r>
    </w:p>
    <w:p w:rsidR="00985B13" w:rsidRPr="00CE72DF" w:rsidRDefault="007E57B9" w:rsidP="004937C4">
      <w:pPr>
        <w:ind w:firstLine="567"/>
        <w:jc w:val="both"/>
        <w:rPr>
          <w:szCs w:val="22"/>
        </w:rPr>
      </w:pPr>
      <w:r w:rsidRPr="00CE72DF">
        <w:rPr>
          <w:szCs w:val="22"/>
        </w:rPr>
        <w:t>Работы должны быть выполнены с надлежащим качеством, в указанные сроки и отвечать требованиям соответствующих стандартов, норм и технических условий</w:t>
      </w:r>
      <w:r w:rsidR="00985B13" w:rsidRPr="00CE72DF">
        <w:rPr>
          <w:szCs w:val="22"/>
        </w:rPr>
        <w:t>, в.т.ч.</w:t>
      </w:r>
      <w:r w:rsidR="00A46F56">
        <w:rPr>
          <w:szCs w:val="22"/>
        </w:rPr>
        <w:t xml:space="preserve"> </w:t>
      </w:r>
      <w:r w:rsidR="00BE33D3" w:rsidRPr="00264A9F">
        <w:rPr>
          <w:szCs w:val="22"/>
        </w:rPr>
        <w:t>СП 60.13330.2012</w:t>
      </w:r>
      <w:r w:rsidR="00BE33D3" w:rsidRPr="006B3D62">
        <w:rPr>
          <w:szCs w:val="22"/>
        </w:rPr>
        <w:t>, СП 73.13330.2012</w:t>
      </w:r>
      <w:r w:rsidR="00BE33D3" w:rsidRPr="00D02722">
        <w:rPr>
          <w:szCs w:val="22"/>
        </w:rPr>
        <w:t>, Правила по охране труда в строительстве, утв. приказом от 1 июня 2015 г. N 336н</w:t>
      </w:r>
      <w:r w:rsidR="00146A7C" w:rsidRPr="00CE72DF">
        <w:rPr>
          <w:szCs w:val="22"/>
        </w:rPr>
        <w:t>.</w:t>
      </w:r>
    </w:p>
    <w:p w:rsidR="00985B13" w:rsidRDefault="00985B13" w:rsidP="00985B13">
      <w:pPr>
        <w:autoSpaceDE w:val="0"/>
        <w:spacing w:after="120"/>
        <w:jc w:val="both"/>
        <w:rPr>
          <w:szCs w:val="22"/>
        </w:rPr>
      </w:pPr>
      <w:r w:rsidRPr="007E57B9">
        <w:rPr>
          <w:szCs w:val="22"/>
        </w:rPr>
        <w:t>Осущес</w:t>
      </w:r>
      <w:r w:rsidR="00F84A4B">
        <w:rPr>
          <w:szCs w:val="22"/>
        </w:rPr>
        <w:t xml:space="preserve">твлять работы в соответствии </w:t>
      </w:r>
      <w:r w:rsidR="004029C5">
        <w:rPr>
          <w:szCs w:val="22"/>
        </w:rPr>
        <w:t xml:space="preserve">с </w:t>
      </w:r>
      <w:r w:rsidR="00BE33D3">
        <w:rPr>
          <w:iCs/>
          <w:szCs w:val="22"/>
        </w:rPr>
        <w:t>документацией и инструкциями завода-изготовителя, нормативными документами, указанными в п. п. 5.5, 6.6 проекта Договора</w:t>
      </w:r>
      <w:r w:rsidRPr="007E57B9">
        <w:rPr>
          <w:szCs w:val="22"/>
        </w:rPr>
        <w:t xml:space="preserve">. </w:t>
      </w:r>
      <w:r>
        <w:rPr>
          <w:szCs w:val="22"/>
        </w:rPr>
        <w:t>Данная документация передается Заказчиком Подрядчику в электронном виде, посредством электронной почты.</w:t>
      </w:r>
    </w:p>
    <w:p w:rsidR="00EF1336" w:rsidRDefault="00985B13" w:rsidP="000435A4">
      <w:pPr>
        <w:autoSpaceDE w:val="0"/>
        <w:jc w:val="both"/>
        <w:rPr>
          <w:rFonts w:cs="Arial"/>
          <w:b/>
          <w:iCs/>
          <w:szCs w:val="22"/>
        </w:rPr>
      </w:pPr>
      <w:r>
        <w:rPr>
          <w:b/>
          <w:szCs w:val="22"/>
        </w:rPr>
        <w:t xml:space="preserve">  </w:t>
      </w:r>
      <w:r w:rsidR="00EF1336" w:rsidRPr="00EF1336">
        <w:rPr>
          <w:rFonts w:cs="Arial"/>
          <w:b/>
          <w:iCs/>
          <w:szCs w:val="22"/>
        </w:rPr>
        <w:t>3. Основные требования к Контрагенту.</w:t>
      </w:r>
    </w:p>
    <w:tbl>
      <w:tblPr>
        <w:tblW w:w="11517" w:type="dxa"/>
        <w:tblInd w:w="83" w:type="dxa"/>
        <w:tblLayout w:type="fixed"/>
        <w:tblLook w:val="0000" w:firstRow="0" w:lastRow="0" w:firstColumn="0" w:lastColumn="0" w:noHBand="0" w:noVBand="0"/>
      </w:tblPr>
      <w:tblGrid>
        <w:gridCol w:w="592"/>
        <w:gridCol w:w="3676"/>
        <w:gridCol w:w="2845"/>
        <w:gridCol w:w="1569"/>
        <w:gridCol w:w="1701"/>
        <w:gridCol w:w="1134"/>
      </w:tblGrid>
      <w:tr w:rsidR="00AF22A1" w:rsidTr="00D70A79">
        <w:trPr>
          <w:gridAfter w:val="1"/>
          <w:wAfter w:w="1134" w:type="dxa"/>
          <w:trHeight w:val="300"/>
          <w:tblHeader/>
        </w:trPr>
        <w:tc>
          <w:tcPr>
            <w:tcW w:w="592" w:type="dxa"/>
            <w:tcBorders>
              <w:top w:val="single" w:sz="4" w:space="0" w:color="000000"/>
              <w:left w:val="single" w:sz="4" w:space="0" w:color="000000"/>
              <w:bottom w:val="single" w:sz="4" w:space="0" w:color="000000"/>
            </w:tcBorders>
            <w:shd w:val="clear" w:color="auto" w:fill="D9D9D9"/>
            <w:vAlign w:val="center"/>
          </w:tcPr>
          <w:p w:rsidR="00AF22A1" w:rsidRPr="00AF22A1" w:rsidRDefault="00AF22A1" w:rsidP="003E151D">
            <w:pPr>
              <w:rPr>
                <w:rFonts w:cs="Arial"/>
                <w:b/>
                <w:bCs/>
                <w:sz w:val="20"/>
                <w:szCs w:val="20"/>
              </w:rPr>
            </w:pPr>
            <w:r w:rsidRPr="00AF22A1">
              <w:rPr>
                <w:rFonts w:cs="Arial"/>
                <w:b/>
                <w:bCs/>
                <w:sz w:val="20"/>
                <w:szCs w:val="20"/>
              </w:rPr>
              <w:t>№ п/п</w:t>
            </w:r>
          </w:p>
        </w:tc>
        <w:tc>
          <w:tcPr>
            <w:tcW w:w="3676" w:type="dxa"/>
            <w:tcBorders>
              <w:top w:val="single" w:sz="4" w:space="0" w:color="000000"/>
              <w:left w:val="single" w:sz="4" w:space="0" w:color="000000"/>
              <w:bottom w:val="single" w:sz="4" w:space="0" w:color="000000"/>
            </w:tcBorders>
            <w:shd w:val="clear" w:color="auto" w:fill="D9D9D9"/>
            <w:vAlign w:val="center"/>
          </w:tcPr>
          <w:p w:rsidR="00AF22A1" w:rsidRPr="00AF22A1" w:rsidRDefault="00AF22A1" w:rsidP="003E151D">
            <w:pPr>
              <w:rPr>
                <w:rFonts w:cs="Arial"/>
                <w:b/>
                <w:bCs/>
                <w:sz w:val="20"/>
                <w:szCs w:val="20"/>
              </w:rPr>
            </w:pPr>
            <w:r w:rsidRPr="00AF22A1">
              <w:rPr>
                <w:rFonts w:cs="Arial"/>
                <w:b/>
                <w:bCs/>
                <w:sz w:val="20"/>
                <w:szCs w:val="20"/>
              </w:rPr>
              <w:t xml:space="preserve">Требование </w:t>
            </w:r>
            <w:r w:rsidRPr="00AF22A1">
              <w:rPr>
                <w:rFonts w:cs="Arial"/>
                <w:b/>
                <w:bCs/>
                <w:sz w:val="20"/>
                <w:szCs w:val="20"/>
              </w:rPr>
              <w:br/>
              <w:t>(параметр оценки)</w:t>
            </w:r>
          </w:p>
        </w:tc>
        <w:tc>
          <w:tcPr>
            <w:tcW w:w="2845" w:type="dxa"/>
            <w:tcBorders>
              <w:top w:val="single" w:sz="4" w:space="0" w:color="000000"/>
              <w:left w:val="single" w:sz="4" w:space="0" w:color="000000"/>
              <w:bottom w:val="single" w:sz="4" w:space="0" w:color="000000"/>
            </w:tcBorders>
            <w:shd w:val="clear" w:color="auto" w:fill="D9D9D9"/>
            <w:vAlign w:val="center"/>
          </w:tcPr>
          <w:p w:rsidR="00AF22A1" w:rsidRPr="006F33E8" w:rsidRDefault="00AF22A1" w:rsidP="003E151D">
            <w:pPr>
              <w:rPr>
                <w:rFonts w:cs="Arial"/>
                <w:b/>
                <w:bCs/>
                <w:sz w:val="20"/>
                <w:szCs w:val="20"/>
              </w:rPr>
            </w:pPr>
            <w:r w:rsidRPr="006F33E8">
              <w:rPr>
                <w:rFonts w:cs="Arial"/>
                <w:b/>
                <w:bCs/>
                <w:sz w:val="20"/>
                <w:szCs w:val="20"/>
              </w:rPr>
              <w:t>Документы, подтверждающие соответствия требованию</w:t>
            </w:r>
          </w:p>
        </w:tc>
        <w:tc>
          <w:tcPr>
            <w:tcW w:w="1569" w:type="dxa"/>
            <w:tcBorders>
              <w:top w:val="single" w:sz="4" w:space="0" w:color="000000"/>
              <w:left w:val="single" w:sz="4" w:space="0" w:color="000000"/>
              <w:bottom w:val="single" w:sz="4" w:space="0" w:color="000000"/>
            </w:tcBorders>
            <w:shd w:val="clear" w:color="auto" w:fill="D9D9D9"/>
            <w:vAlign w:val="center"/>
          </w:tcPr>
          <w:p w:rsidR="00AF22A1" w:rsidRPr="00AF22A1" w:rsidRDefault="00AF22A1" w:rsidP="003E151D">
            <w:pPr>
              <w:rPr>
                <w:rFonts w:cs="Arial"/>
                <w:b/>
                <w:bCs/>
                <w:sz w:val="20"/>
                <w:szCs w:val="20"/>
              </w:rPr>
            </w:pPr>
            <w:r w:rsidRPr="00AF22A1">
              <w:rPr>
                <w:rFonts w:cs="Arial"/>
                <w:b/>
                <w:bCs/>
                <w:sz w:val="20"/>
                <w:szCs w:val="20"/>
              </w:rPr>
              <w:t>Единица измерения</w:t>
            </w:r>
          </w:p>
        </w:tc>
        <w:tc>
          <w:tcPr>
            <w:tcW w:w="1701"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AF22A1" w:rsidRPr="00AF22A1" w:rsidRDefault="00AF22A1" w:rsidP="003E151D">
            <w:pPr>
              <w:rPr>
                <w:rFonts w:cs="Arial"/>
                <w:b/>
                <w:bCs/>
                <w:sz w:val="20"/>
                <w:szCs w:val="20"/>
              </w:rPr>
            </w:pPr>
            <w:r w:rsidRPr="00AF22A1">
              <w:rPr>
                <w:rFonts w:cs="Arial"/>
                <w:b/>
                <w:bCs/>
                <w:sz w:val="20"/>
                <w:szCs w:val="20"/>
              </w:rPr>
              <w:t>Условия соответствия</w:t>
            </w:r>
          </w:p>
        </w:tc>
      </w:tr>
      <w:tr w:rsidR="00AF22A1" w:rsidTr="00D70A79">
        <w:trPr>
          <w:gridAfter w:val="1"/>
          <w:wAfter w:w="1134" w:type="dxa"/>
          <w:trHeight w:val="164"/>
          <w:tblHeader/>
        </w:trPr>
        <w:tc>
          <w:tcPr>
            <w:tcW w:w="592" w:type="dxa"/>
            <w:tcBorders>
              <w:top w:val="single" w:sz="4" w:space="0" w:color="000000"/>
              <w:left w:val="single" w:sz="4" w:space="0" w:color="000000"/>
              <w:bottom w:val="single" w:sz="4" w:space="0" w:color="000000"/>
            </w:tcBorders>
            <w:shd w:val="clear" w:color="auto" w:fill="D9D9D9"/>
            <w:vAlign w:val="center"/>
          </w:tcPr>
          <w:p w:rsidR="00AF22A1" w:rsidRPr="00AF22A1" w:rsidRDefault="00AF22A1" w:rsidP="00D3768E">
            <w:pPr>
              <w:rPr>
                <w:rFonts w:cs="Arial"/>
                <w:b/>
                <w:sz w:val="20"/>
                <w:szCs w:val="20"/>
              </w:rPr>
            </w:pPr>
            <w:r w:rsidRPr="00AF22A1">
              <w:rPr>
                <w:rFonts w:cs="Arial"/>
                <w:b/>
                <w:sz w:val="20"/>
                <w:szCs w:val="20"/>
              </w:rPr>
              <w:t>1</w:t>
            </w:r>
          </w:p>
        </w:tc>
        <w:tc>
          <w:tcPr>
            <w:tcW w:w="3676" w:type="dxa"/>
            <w:tcBorders>
              <w:top w:val="single" w:sz="4" w:space="0" w:color="000000"/>
              <w:left w:val="single" w:sz="4" w:space="0" w:color="000000"/>
              <w:bottom w:val="single" w:sz="4" w:space="0" w:color="000000"/>
            </w:tcBorders>
            <w:shd w:val="clear" w:color="auto" w:fill="D9D9D9"/>
            <w:vAlign w:val="center"/>
          </w:tcPr>
          <w:p w:rsidR="00AF22A1" w:rsidRPr="00AF22A1" w:rsidRDefault="00AF22A1" w:rsidP="00D3768E">
            <w:pPr>
              <w:rPr>
                <w:rFonts w:cs="Arial"/>
                <w:b/>
                <w:sz w:val="20"/>
                <w:szCs w:val="20"/>
              </w:rPr>
            </w:pPr>
            <w:r w:rsidRPr="00AF22A1">
              <w:rPr>
                <w:rFonts w:cs="Arial"/>
                <w:b/>
                <w:sz w:val="20"/>
                <w:szCs w:val="20"/>
              </w:rPr>
              <w:t>2</w:t>
            </w:r>
          </w:p>
        </w:tc>
        <w:tc>
          <w:tcPr>
            <w:tcW w:w="2845" w:type="dxa"/>
            <w:tcBorders>
              <w:top w:val="single" w:sz="4" w:space="0" w:color="000000"/>
              <w:left w:val="single" w:sz="4" w:space="0" w:color="000000"/>
              <w:bottom w:val="single" w:sz="4" w:space="0" w:color="000000"/>
            </w:tcBorders>
            <w:shd w:val="clear" w:color="auto" w:fill="D9D9D9"/>
            <w:vAlign w:val="center"/>
          </w:tcPr>
          <w:p w:rsidR="00AF22A1" w:rsidRPr="006F33E8" w:rsidRDefault="00AF22A1" w:rsidP="00D3768E">
            <w:pPr>
              <w:rPr>
                <w:rFonts w:cs="Arial"/>
                <w:b/>
                <w:sz w:val="20"/>
                <w:szCs w:val="20"/>
              </w:rPr>
            </w:pPr>
            <w:r w:rsidRPr="006F33E8">
              <w:rPr>
                <w:rFonts w:cs="Arial"/>
                <w:b/>
                <w:sz w:val="20"/>
                <w:szCs w:val="20"/>
              </w:rPr>
              <w:t>3</w:t>
            </w:r>
          </w:p>
        </w:tc>
        <w:tc>
          <w:tcPr>
            <w:tcW w:w="1569" w:type="dxa"/>
            <w:tcBorders>
              <w:top w:val="single" w:sz="4" w:space="0" w:color="000000"/>
              <w:left w:val="single" w:sz="4" w:space="0" w:color="000000"/>
              <w:bottom w:val="single" w:sz="4" w:space="0" w:color="000000"/>
            </w:tcBorders>
            <w:shd w:val="clear" w:color="auto" w:fill="D9D9D9"/>
            <w:vAlign w:val="center"/>
          </w:tcPr>
          <w:p w:rsidR="00AF22A1" w:rsidRPr="00AF22A1" w:rsidRDefault="00AF22A1" w:rsidP="00D3768E">
            <w:pPr>
              <w:rPr>
                <w:rFonts w:cs="Arial"/>
                <w:b/>
                <w:sz w:val="20"/>
                <w:szCs w:val="20"/>
              </w:rPr>
            </w:pPr>
            <w:r w:rsidRPr="00AF22A1">
              <w:rPr>
                <w:rFonts w:cs="Arial"/>
                <w:b/>
                <w:sz w:val="20"/>
                <w:szCs w:val="20"/>
              </w:rPr>
              <w:t>4</w:t>
            </w:r>
          </w:p>
        </w:tc>
        <w:tc>
          <w:tcPr>
            <w:tcW w:w="1701"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AF22A1" w:rsidRPr="00AF22A1" w:rsidRDefault="00AF22A1" w:rsidP="00D3768E">
            <w:pPr>
              <w:rPr>
                <w:rFonts w:cs="Arial"/>
                <w:sz w:val="20"/>
                <w:szCs w:val="20"/>
              </w:rPr>
            </w:pPr>
            <w:r w:rsidRPr="00AF22A1">
              <w:rPr>
                <w:rFonts w:cs="Arial"/>
                <w:b/>
                <w:sz w:val="20"/>
                <w:szCs w:val="20"/>
              </w:rPr>
              <w:t>5</w:t>
            </w:r>
          </w:p>
        </w:tc>
      </w:tr>
      <w:tr w:rsidR="00AF22A1" w:rsidTr="00D70A79">
        <w:trPr>
          <w:gridAfter w:val="1"/>
          <w:wAfter w:w="1134" w:type="dxa"/>
          <w:trHeight w:val="164"/>
        </w:trPr>
        <w:tc>
          <w:tcPr>
            <w:tcW w:w="592" w:type="dxa"/>
            <w:tcBorders>
              <w:top w:val="single" w:sz="4" w:space="0" w:color="000000"/>
              <w:left w:val="single" w:sz="4" w:space="0" w:color="000000"/>
              <w:bottom w:val="single" w:sz="4" w:space="0" w:color="000000"/>
            </w:tcBorders>
            <w:shd w:val="clear" w:color="auto" w:fill="auto"/>
            <w:vAlign w:val="center"/>
          </w:tcPr>
          <w:p w:rsidR="00AF22A1" w:rsidRPr="00AF22A1" w:rsidRDefault="00AF22A1" w:rsidP="003E151D">
            <w:pPr>
              <w:rPr>
                <w:rFonts w:cs="Arial"/>
                <w:sz w:val="20"/>
                <w:szCs w:val="20"/>
              </w:rPr>
            </w:pPr>
            <w:r w:rsidRPr="00AF22A1">
              <w:rPr>
                <w:rFonts w:cs="Arial"/>
                <w:sz w:val="20"/>
                <w:szCs w:val="20"/>
              </w:rPr>
              <w:t>1</w:t>
            </w:r>
          </w:p>
        </w:tc>
        <w:tc>
          <w:tcPr>
            <w:tcW w:w="3676" w:type="dxa"/>
            <w:tcBorders>
              <w:top w:val="single" w:sz="4" w:space="0" w:color="000000"/>
              <w:left w:val="single" w:sz="4" w:space="0" w:color="000000"/>
              <w:bottom w:val="single" w:sz="4" w:space="0" w:color="000000"/>
            </w:tcBorders>
            <w:shd w:val="clear" w:color="auto" w:fill="auto"/>
            <w:vAlign w:val="center"/>
          </w:tcPr>
          <w:p w:rsidR="00AF22A1" w:rsidRPr="00AF22A1" w:rsidRDefault="00AF22A1" w:rsidP="003E151D">
            <w:pPr>
              <w:autoSpaceDE w:val="0"/>
              <w:jc w:val="both"/>
              <w:rPr>
                <w:rFonts w:cs="Arial"/>
                <w:sz w:val="20"/>
                <w:szCs w:val="20"/>
              </w:rPr>
            </w:pPr>
            <w:r w:rsidRPr="00AF22A1">
              <w:rPr>
                <w:rFonts w:cs="Arial"/>
                <w:sz w:val="20"/>
                <w:szCs w:val="20"/>
              </w:rPr>
              <w:t xml:space="preserve">Среднегодовой объем выполненных СМР, в области технического обслуживания систем кондиционирования воздуха (сплит-системы, мультисплит-системы, мульти-зональные системы, промышленные кондиционеры) в административно-бытовых зданиях, серверных, производственных помещениях, в том числе на действующих опасных производственных объектах, в том числе, но не ограничиваясь, на ОАО «Славнефть-ЯНОС», ОАО «Газпром </w:t>
            </w:r>
            <w:r w:rsidRPr="00AF22A1">
              <w:rPr>
                <w:rFonts w:cs="Arial"/>
                <w:sz w:val="20"/>
                <w:szCs w:val="20"/>
              </w:rPr>
              <w:lastRenderedPageBreak/>
              <w:t>нефть», ОАО «НК «Роснефть», за последние 3 года.</w:t>
            </w:r>
          </w:p>
        </w:tc>
        <w:tc>
          <w:tcPr>
            <w:tcW w:w="2845" w:type="dxa"/>
            <w:tcBorders>
              <w:top w:val="single" w:sz="4" w:space="0" w:color="000000"/>
              <w:left w:val="single" w:sz="4" w:space="0" w:color="000000"/>
              <w:bottom w:val="single" w:sz="4" w:space="0" w:color="000000"/>
            </w:tcBorders>
            <w:shd w:val="clear" w:color="auto" w:fill="auto"/>
            <w:vAlign w:val="center"/>
          </w:tcPr>
          <w:p w:rsidR="00AF22A1" w:rsidRPr="006F33E8" w:rsidRDefault="00AF22A1" w:rsidP="003E151D">
            <w:pPr>
              <w:autoSpaceDE w:val="0"/>
              <w:ind w:left="34"/>
              <w:jc w:val="both"/>
              <w:rPr>
                <w:rFonts w:cs="Arial"/>
                <w:sz w:val="20"/>
                <w:szCs w:val="20"/>
                <w:shd w:val="clear" w:color="auto" w:fill="FFFF00"/>
              </w:rPr>
            </w:pPr>
            <w:r w:rsidRPr="006F33E8">
              <w:rPr>
                <w:rFonts w:cs="Arial"/>
                <w:sz w:val="20"/>
                <w:szCs w:val="20"/>
              </w:rPr>
              <w:lastRenderedPageBreak/>
              <w:t>Справка об опыте работы за 2014-2016 г.г. за подписью руководителя организации (Форма 7), референц-лист</w:t>
            </w:r>
          </w:p>
        </w:tc>
        <w:tc>
          <w:tcPr>
            <w:tcW w:w="1569" w:type="dxa"/>
            <w:tcBorders>
              <w:top w:val="single" w:sz="4" w:space="0" w:color="000000"/>
              <w:left w:val="single" w:sz="4" w:space="0" w:color="000000"/>
              <w:bottom w:val="single" w:sz="4" w:space="0" w:color="000000"/>
            </w:tcBorders>
            <w:shd w:val="clear" w:color="auto" w:fill="auto"/>
            <w:vAlign w:val="center"/>
          </w:tcPr>
          <w:p w:rsidR="00AF22A1" w:rsidRPr="00AF22A1" w:rsidRDefault="00AF22A1" w:rsidP="003E151D">
            <w:pPr>
              <w:autoSpaceDE w:val="0"/>
              <w:ind w:left="34"/>
              <w:jc w:val="both"/>
              <w:rPr>
                <w:rFonts w:cs="Arial"/>
                <w:sz w:val="20"/>
                <w:szCs w:val="20"/>
              </w:rPr>
            </w:pPr>
            <w:r>
              <w:rPr>
                <w:rFonts w:cs="Arial"/>
                <w:sz w:val="20"/>
                <w:szCs w:val="20"/>
              </w:rPr>
              <w:t>р</w:t>
            </w:r>
            <w:r w:rsidRPr="00AF22A1">
              <w:rPr>
                <w:rFonts w:cs="Arial"/>
                <w:sz w:val="20"/>
                <w:szCs w:val="20"/>
              </w:rPr>
              <w:t>убль, без НДС</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F22A1" w:rsidRPr="00AF22A1" w:rsidRDefault="00AF22A1" w:rsidP="003E151D">
            <w:pPr>
              <w:autoSpaceDE w:val="0"/>
              <w:jc w:val="both"/>
              <w:rPr>
                <w:rFonts w:cs="Arial"/>
                <w:sz w:val="20"/>
                <w:szCs w:val="20"/>
              </w:rPr>
            </w:pPr>
            <w:r w:rsidRPr="00AF22A1">
              <w:rPr>
                <w:rFonts w:cs="Arial"/>
                <w:sz w:val="20"/>
                <w:szCs w:val="20"/>
              </w:rPr>
              <w:t xml:space="preserve">2 000 000 </w:t>
            </w:r>
          </w:p>
          <w:p w:rsidR="00AF22A1" w:rsidRPr="00AF22A1" w:rsidRDefault="00AF22A1" w:rsidP="003E151D">
            <w:pPr>
              <w:autoSpaceDE w:val="0"/>
              <w:jc w:val="both"/>
              <w:rPr>
                <w:rFonts w:cs="Arial"/>
                <w:sz w:val="20"/>
                <w:szCs w:val="20"/>
              </w:rPr>
            </w:pPr>
            <w:r w:rsidRPr="00AF22A1">
              <w:rPr>
                <w:rFonts w:cs="Arial"/>
                <w:sz w:val="20"/>
                <w:szCs w:val="20"/>
              </w:rPr>
              <w:t>и более</w:t>
            </w:r>
          </w:p>
        </w:tc>
      </w:tr>
      <w:tr w:rsidR="00AF22A1" w:rsidTr="00D70A79">
        <w:trPr>
          <w:gridAfter w:val="1"/>
          <w:wAfter w:w="1134" w:type="dxa"/>
          <w:trHeight w:val="164"/>
        </w:trPr>
        <w:tc>
          <w:tcPr>
            <w:tcW w:w="592" w:type="dxa"/>
            <w:tcBorders>
              <w:top w:val="single" w:sz="4" w:space="0" w:color="000000"/>
              <w:left w:val="single" w:sz="4" w:space="0" w:color="000000"/>
              <w:bottom w:val="single" w:sz="4" w:space="0" w:color="000000"/>
            </w:tcBorders>
            <w:shd w:val="clear" w:color="auto" w:fill="auto"/>
            <w:vAlign w:val="center"/>
          </w:tcPr>
          <w:p w:rsidR="00AF22A1" w:rsidRPr="00AF22A1" w:rsidRDefault="00AF22A1" w:rsidP="003E151D">
            <w:pPr>
              <w:rPr>
                <w:rFonts w:cs="Arial"/>
                <w:sz w:val="20"/>
                <w:szCs w:val="20"/>
              </w:rPr>
            </w:pPr>
            <w:r w:rsidRPr="00AF22A1">
              <w:rPr>
                <w:rFonts w:cs="Arial"/>
                <w:sz w:val="20"/>
                <w:szCs w:val="20"/>
              </w:rPr>
              <w:t>2</w:t>
            </w:r>
          </w:p>
        </w:tc>
        <w:tc>
          <w:tcPr>
            <w:tcW w:w="3676" w:type="dxa"/>
            <w:tcBorders>
              <w:top w:val="single" w:sz="4" w:space="0" w:color="000000"/>
              <w:left w:val="single" w:sz="4" w:space="0" w:color="000000"/>
              <w:bottom w:val="single" w:sz="4" w:space="0" w:color="000000"/>
            </w:tcBorders>
            <w:shd w:val="clear" w:color="auto" w:fill="auto"/>
            <w:vAlign w:val="center"/>
          </w:tcPr>
          <w:p w:rsidR="00AF22A1" w:rsidRPr="00AF22A1" w:rsidRDefault="00AF22A1" w:rsidP="003E151D">
            <w:pPr>
              <w:autoSpaceDE w:val="0"/>
              <w:ind w:left="34"/>
              <w:jc w:val="both"/>
              <w:rPr>
                <w:rFonts w:cs="Arial"/>
                <w:sz w:val="20"/>
                <w:szCs w:val="20"/>
              </w:rPr>
            </w:pPr>
            <w:r w:rsidRPr="00AF22A1">
              <w:rPr>
                <w:rFonts w:cs="Arial"/>
                <w:sz w:val="20"/>
                <w:szCs w:val="20"/>
              </w:rPr>
              <w:t>Наличие свидетельства СРО с разрешением на производство соответствующих предмету закупки работ, которые оказывают влияние на безопасность объектов капитального строительства по предмету закупки.</w:t>
            </w:r>
          </w:p>
          <w:p w:rsidR="00AF22A1" w:rsidRPr="00AF22A1" w:rsidRDefault="00AF22A1" w:rsidP="003E151D">
            <w:pPr>
              <w:autoSpaceDE w:val="0"/>
              <w:ind w:left="34"/>
              <w:jc w:val="both"/>
              <w:rPr>
                <w:rFonts w:cs="Arial"/>
                <w:sz w:val="20"/>
                <w:szCs w:val="20"/>
              </w:rPr>
            </w:pPr>
            <w:r w:rsidRPr="00AF22A1">
              <w:rPr>
                <w:rFonts w:cs="Arial"/>
                <w:sz w:val="20"/>
                <w:szCs w:val="20"/>
              </w:rPr>
              <w:t>(Стоимость одного договора, который в праве заключать контрагент согласно свидетельства СРО).</w:t>
            </w:r>
          </w:p>
        </w:tc>
        <w:tc>
          <w:tcPr>
            <w:tcW w:w="2845" w:type="dxa"/>
            <w:tcBorders>
              <w:top w:val="single" w:sz="4" w:space="0" w:color="000000"/>
              <w:left w:val="single" w:sz="4" w:space="0" w:color="000000"/>
              <w:bottom w:val="single" w:sz="4" w:space="0" w:color="000000"/>
            </w:tcBorders>
            <w:shd w:val="clear" w:color="auto" w:fill="auto"/>
            <w:vAlign w:val="center"/>
          </w:tcPr>
          <w:p w:rsidR="00AF22A1" w:rsidRPr="006F33E8" w:rsidRDefault="00AF22A1" w:rsidP="00AF22A1">
            <w:pPr>
              <w:numPr>
                <w:ilvl w:val="0"/>
                <w:numId w:val="11"/>
              </w:numPr>
              <w:tabs>
                <w:tab w:val="clear" w:pos="1778"/>
                <w:tab w:val="left" w:pos="644"/>
                <w:tab w:val="num" w:pos="720"/>
              </w:tabs>
              <w:suppressAutoHyphens/>
              <w:autoSpaceDE w:val="0"/>
              <w:spacing w:before="0"/>
              <w:ind w:left="34" w:hanging="360"/>
              <w:jc w:val="both"/>
              <w:rPr>
                <w:rFonts w:cs="Arial"/>
                <w:sz w:val="20"/>
                <w:szCs w:val="20"/>
              </w:rPr>
            </w:pPr>
            <w:r w:rsidRPr="006F33E8">
              <w:rPr>
                <w:rFonts w:cs="Arial"/>
                <w:sz w:val="20"/>
                <w:szCs w:val="20"/>
              </w:rPr>
              <w:t>Копия Свидетельства о допуске к работам, оформленного в соответствии с приказом Министерства регионального развития РФ №624 от 30.12.09 г. и с приказом Федеральной службы по экологическому, технологическому и атомному надзору № 356 от 05.07.2011 г., (допускается предоставление гарантийного письма о переоформлении СРО, если  стоимость одного договора, который в праве заключать контрагент менее установленной ПДО).</w:t>
            </w:r>
          </w:p>
        </w:tc>
        <w:tc>
          <w:tcPr>
            <w:tcW w:w="1569" w:type="dxa"/>
            <w:tcBorders>
              <w:top w:val="single" w:sz="4" w:space="0" w:color="000000"/>
              <w:left w:val="single" w:sz="4" w:space="0" w:color="000000"/>
              <w:bottom w:val="single" w:sz="4" w:space="0" w:color="000000"/>
            </w:tcBorders>
            <w:shd w:val="clear" w:color="auto" w:fill="auto"/>
            <w:vAlign w:val="center"/>
          </w:tcPr>
          <w:p w:rsidR="00AF22A1" w:rsidRPr="00AF22A1" w:rsidRDefault="00AF22A1" w:rsidP="003E151D">
            <w:pPr>
              <w:rPr>
                <w:rFonts w:cs="Arial"/>
                <w:sz w:val="20"/>
                <w:szCs w:val="20"/>
              </w:rPr>
            </w:pPr>
            <w:r>
              <w:rPr>
                <w:rFonts w:cs="Arial"/>
                <w:sz w:val="20"/>
                <w:szCs w:val="20"/>
              </w:rPr>
              <w:t>р</w:t>
            </w:r>
            <w:r w:rsidRPr="00AF22A1">
              <w:rPr>
                <w:rFonts w:cs="Arial"/>
                <w:sz w:val="20"/>
                <w:szCs w:val="20"/>
              </w:rPr>
              <w:t>убль</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F22A1" w:rsidRPr="00AF22A1" w:rsidRDefault="00AF22A1" w:rsidP="003E151D">
            <w:pPr>
              <w:rPr>
                <w:rFonts w:cs="Arial"/>
                <w:sz w:val="20"/>
                <w:szCs w:val="20"/>
              </w:rPr>
            </w:pPr>
            <w:r w:rsidRPr="00AF22A1">
              <w:rPr>
                <w:rFonts w:cs="Arial"/>
                <w:sz w:val="20"/>
                <w:szCs w:val="20"/>
              </w:rPr>
              <w:t>10 000 000 и более</w:t>
            </w:r>
          </w:p>
        </w:tc>
      </w:tr>
      <w:tr w:rsidR="00AF22A1" w:rsidTr="00D70A79">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AF22A1" w:rsidRPr="00AF22A1" w:rsidRDefault="00AF22A1" w:rsidP="003E151D">
            <w:pPr>
              <w:rPr>
                <w:rFonts w:cs="Arial"/>
                <w:sz w:val="20"/>
                <w:szCs w:val="20"/>
              </w:rPr>
            </w:pPr>
            <w:r w:rsidRPr="00AF22A1">
              <w:rPr>
                <w:rFonts w:cs="Arial"/>
                <w:sz w:val="20"/>
                <w:szCs w:val="20"/>
              </w:rPr>
              <w:t>3</w:t>
            </w:r>
          </w:p>
        </w:tc>
        <w:tc>
          <w:tcPr>
            <w:tcW w:w="3676" w:type="dxa"/>
            <w:tcBorders>
              <w:top w:val="single" w:sz="4" w:space="0" w:color="000000"/>
              <w:left w:val="single" w:sz="4" w:space="0" w:color="000000"/>
              <w:bottom w:val="single" w:sz="4" w:space="0" w:color="000000"/>
            </w:tcBorders>
            <w:shd w:val="clear" w:color="auto" w:fill="auto"/>
            <w:vAlign w:val="center"/>
          </w:tcPr>
          <w:p w:rsidR="00AF22A1" w:rsidRPr="00AF22A1" w:rsidRDefault="00AF22A1" w:rsidP="00AF22A1">
            <w:pPr>
              <w:autoSpaceDE w:val="0"/>
              <w:jc w:val="both"/>
              <w:rPr>
                <w:rFonts w:cs="Arial"/>
                <w:sz w:val="20"/>
                <w:szCs w:val="20"/>
              </w:rPr>
            </w:pPr>
            <w:r w:rsidRPr="00AF22A1">
              <w:rPr>
                <w:rFonts w:cs="Arial"/>
                <w:sz w:val="20"/>
                <w:szCs w:val="20"/>
              </w:rPr>
              <w:t xml:space="preserve">Производственная база строительно-монтажной организации, с производственными мощностями или ее аренда. </w:t>
            </w:r>
          </w:p>
        </w:tc>
        <w:tc>
          <w:tcPr>
            <w:tcW w:w="2845" w:type="dxa"/>
            <w:tcBorders>
              <w:top w:val="single" w:sz="4" w:space="0" w:color="000000"/>
              <w:left w:val="single" w:sz="4" w:space="0" w:color="000000"/>
              <w:bottom w:val="single" w:sz="4" w:space="0" w:color="000000"/>
            </w:tcBorders>
            <w:shd w:val="clear" w:color="auto" w:fill="auto"/>
            <w:vAlign w:val="center"/>
          </w:tcPr>
          <w:p w:rsidR="00AF22A1" w:rsidRPr="006F33E8" w:rsidRDefault="00AF22A1" w:rsidP="003E151D">
            <w:pPr>
              <w:autoSpaceDE w:val="0"/>
              <w:ind w:left="34"/>
              <w:jc w:val="both"/>
              <w:rPr>
                <w:rFonts w:cs="Arial"/>
                <w:sz w:val="20"/>
                <w:szCs w:val="20"/>
              </w:rPr>
            </w:pPr>
            <w:r w:rsidRPr="006F33E8">
              <w:rPr>
                <w:rFonts w:cs="Arial"/>
                <w:sz w:val="20"/>
                <w:szCs w:val="20"/>
              </w:rPr>
              <w:t>Справка о наличии производственных мощностей (Форма 9) с обязательным приложением копии документа, подтверждающего собственность либо аренду.</w:t>
            </w:r>
          </w:p>
        </w:tc>
        <w:tc>
          <w:tcPr>
            <w:tcW w:w="1569" w:type="dxa"/>
            <w:tcBorders>
              <w:top w:val="single" w:sz="4" w:space="0" w:color="000000"/>
              <w:left w:val="single" w:sz="4" w:space="0" w:color="000000"/>
              <w:bottom w:val="single" w:sz="4" w:space="0" w:color="000000"/>
            </w:tcBorders>
            <w:shd w:val="clear" w:color="auto" w:fill="auto"/>
          </w:tcPr>
          <w:p w:rsidR="00AF22A1" w:rsidRPr="00AF22A1" w:rsidRDefault="00AF22A1" w:rsidP="003E151D">
            <w:pPr>
              <w:rPr>
                <w:rFonts w:cs="Arial"/>
                <w:sz w:val="20"/>
                <w:szCs w:val="20"/>
              </w:rPr>
            </w:pPr>
            <w:r>
              <w:rPr>
                <w:rFonts w:cs="Arial"/>
                <w:sz w:val="20"/>
                <w:szCs w:val="20"/>
              </w:rPr>
              <w:t>н</w:t>
            </w:r>
            <w:r w:rsidRPr="00AF22A1">
              <w:rPr>
                <w:rFonts w:cs="Arial"/>
                <w:sz w:val="20"/>
                <w:szCs w:val="20"/>
              </w:rPr>
              <w:t>аличие/ отсутствие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AF22A1" w:rsidRPr="00AF22A1" w:rsidRDefault="00AF22A1" w:rsidP="003E151D">
            <w:pPr>
              <w:rPr>
                <w:rFonts w:cs="Arial"/>
                <w:sz w:val="20"/>
                <w:szCs w:val="20"/>
              </w:rPr>
            </w:pPr>
            <w:r w:rsidRPr="00AF22A1">
              <w:rPr>
                <w:rFonts w:cs="Arial"/>
                <w:sz w:val="20"/>
                <w:szCs w:val="20"/>
              </w:rPr>
              <w:t>наличие</w:t>
            </w:r>
          </w:p>
        </w:tc>
        <w:tc>
          <w:tcPr>
            <w:tcW w:w="1134" w:type="dxa"/>
            <w:vAlign w:val="center"/>
          </w:tcPr>
          <w:p w:rsidR="00AF22A1" w:rsidRPr="00E77012" w:rsidRDefault="00AF22A1" w:rsidP="003E151D">
            <w:pPr>
              <w:rPr>
                <w:rFonts w:cs="Arial"/>
              </w:rPr>
            </w:pPr>
          </w:p>
        </w:tc>
      </w:tr>
      <w:tr w:rsidR="00AF22A1" w:rsidTr="00D70A79">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AF22A1" w:rsidRPr="00AF22A1" w:rsidRDefault="00AF22A1" w:rsidP="003E151D">
            <w:pPr>
              <w:rPr>
                <w:rFonts w:cs="Arial"/>
                <w:sz w:val="20"/>
                <w:szCs w:val="20"/>
              </w:rPr>
            </w:pPr>
            <w:r w:rsidRPr="00AF22A1">
              <w:rPr>
                <w:rFonts w:cs="Arial"/>
                <w:sz w:val="20"/>
                <w:szCs w:val="20"/>
              </w:rPr>
              <w:t>4</w:t>
            </w:r>
          </w:p>
        </w:tc>
        <w:tc>
          <w:tcPr>
            <w:tcW w:w="3676" w:type="dxa"/>
            <w:tcBorders>
              <w:top w:val="single" w:sz="4" w:space="0" w:color="000000"/>
              <w:left w:val="single" w:sz="4" w:space="0" w:color="000000"/>
              <w:bottom w:val="single" w:sz="4" w:space="0" w:color="000000"/>
            </w:tcBorders>
            <w:shd w:val="clear" w:color="auto" w:fill="auto"/>
            <w:vAlign w:val="center"/>
          </w:tcPr>
          <w:p w:rsidR="00AF22A1" w:rsidRPr="00AF22A1" w:rsidRDefault="00AF22A1" w:rsidP="003E151D">
            <w:pPr>
              <w:autoSpaceDE w:val="0"/>
              <w:ind w:left="34"/>
              <w:jc w:val="both"/>
              <w:rPr>
                <w:rFonts w:eastAsia="Calibri" w:cs="Arial"/>
                <w:sz w:val="20"/>
                <w:szCs w:val="20"/>
              </w:rPr>
            </w:pPr>
            <w:r w:rsidRPr="00AF22A1">
              <w:rPr>
                <w:rFonts w:cs="Arial"/>
                <w:sz w:val="20"/>
                <w:szCs w:val="20"/>
              </w:rPr>
              <w:t>Для обеспечения работ организация должна иметь:</w:t>
            </w:r>
          </w:p>
        </w:tc>
        <w:tc>
          <w:tcPr>
            <w:tcW w:w="2845" w:type="dxa"/>
            <w:tcBorders>
              <w:top w:val="single" w:sz="4" w:space="0" w:color="000000"/>
              <w:left w:val="single" w:sz="4" w:space="0" w:color="000000"/>
              <w:bottom w:val="single" w:sz="4" w:space="0" w:color="000000"/>
            </w:tcBorders>
            <w:shd w:val="clear" w:color="auto" w:fill="auto"/>
            <w:vAlign w:val="center"/>
          </w:tcPr>
          <w:p w:rsidR="00AF22A1" w:rsidRPr="006F33E8" w:rsidRDefault="00AF22A1" w:rsidP="003E151D">
            <w:pPr>
              <w:autoSpaceDE w:val="0"/>
              <w:ind w:left="34"/>
              <w:jc w:val="both"/>
              <w:rPr>
                <w:rFonts w:eastAsia="Calibri" w:cs="Arial"/>
                <w:sz w:val="20"/>
                <w:szCs w:val="20"/>
              </w:rPr>
            </w:pPr>
          </w:p>
        </w:tc>
        <w:tc>
          <w:tcPr>
            <w:tcW w:w="1569" w:type="dxa"/>
            <w:tcBorders>
              <w:top w:val="single" w:sz="4" w:space="0" w:color="000000"/>
              <w:left w:val="single" w:sz="4" w:space="0" w:color="000000"/>
              <w:bottom w:val="single" w:sz="4" w:space="0" w:color="000000"/>
            </w:tcBorders>
            <w:shd w:val="clear" w:color="auto" w:fill="auto"/>
            <w:vAlign w:val="center"/>
          </w:tcPr>
          <w:p w:rsidR="00AF22A1" w:rsidRPr="00AF22A1" w:rsidRDefault="00AF22A1" w:rsidP="003E151D">
            <w:pPr>
              <w:rPr>
                <w:rFonts w:cs="Arial"/>
                <w:sz w:val="20"/>
                <w:szCs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F22A1" w:rsidRPr="00AF22A1" w:rsidRDefault="00AF22A1" w:rsidP="003E151D">
            <w:pPr>
              <w:rPr>
                <w:rFonts w:cs="Arial"/>
                <w:sz w:val="20"/>
                <w:szCs w:val="20"/>
              </w:rPr>
            </w:pPr>
          </w:p>
        </w:tc>
        <w:tc>
          <w:tcPr>
            <w:tcW w:w="1134" w:type="dxa"/>
            <w:vAlign w:val="center"/>
          </w:tcPr>
          <w:p w:rsidR="00AF22A1" w:rsidRPr="00E77012" w:rsidRDefault="00AF22A1" w:rsidP="003E151D">
            <w:pPr>
              <w:rPr>
                <w:rFonts w:cs="Arial"/>
              </w:rPr>
            </w:pPr>
          </w:p>
        </w:tc>
      </w:tr>
      <w:tr w:rsidR="00AF22A1" w:rsidTr="00D70A79">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AF22A1" w:rsidRPr="00AF22A1" w:rsidRDefault="00AF22A1" w:rsidP="003E151D">
            <w:pPr>
              <w:rPr>
                <w:rFonts w:cs="Arial"/>
                <w:sz w:val="20"/>
                <w:szCs w:val="20"/>
              </w:rPr>
            </w:pPr>
            <w:r w:rsidRPr="00AF22A1">
              <w:rPr>
                <w:rFonts w:cs="Arial"/>
                <w:sz w:val="20"/>
                <w:szCs w:val="20"/>
              </w:rPr>
              <w:t>4.1</w:t>
            </w:r>
          </w:p>
        </w:tc>
        <w:tc>
          <w:tcPr>
            <w:tcW w:w="3676" w:type="dxa"/>
            <w:tcBorders>
              <w:top w:val="single" w:sz="4" w:space="0" w:color="000000"/>
              <w:left w:val="single" w:sz="4" w:space="0" w:color="000000"/>
              <w:bottom w:val="single" w:sz="4" w:space="0" w:color="000000"/>
            </w:tcBorders>
            <w:shd w:val="clear" w:color="auto" w:fill="auto"/>
            <w:vAlign w:val="center"/>
          </w:tcPr>
          <w:p w:rsidR="00AF22A1" w:rsidRPr="00AF22A1" w:rsidRDefault="00AF22A1" w:rsidP="003E151D">
            <w:pPr>
              <w:autoSpaceDE w:val="0"/>
              <w:jc w:val="both"/>
              <w:rPr>
                <w:rFonts w:cs="Arial"/>
                <w:sz w:val="20"/>
                <w:szCs w:val="20"/>
              </w:rPr>
            </w:pPr>
            <w:r>
              <w:rPr>
                <w:rFonts w:cs="Arial"/>
                <w:sz w:val="20"/>
                <w:szCs w:val="20"/>
              </w:rPr>
              <w:t xml:space="preserve">- </w:t>
            </w:r>
            <w:r w:rsidRPr="00AF22A1">
              <w:rPr>
                <w:rFonts w:cs="Arial"/>
                <w:sz w:val="20"/>
                <w:szCs w:val="20"/>
              </w:rPr>
              <w:t>наличие Политики в области ПБ, ОТ и ОС</w:t>
            </w:r>
          </w:p>
        </w:tc>
        <w:tc>
          <w:tcPr>
            <w:tcW w:w="2845" w:type="dxa"/>
            <w:tcBorders>
              <w:top w:val="single" w:sz="4" w:space="0" w:color="000000"/>
              <w:left w:val="single" w:sz="4" w:space="0" w:color="000000"/>
              <w:bottom w:val="single" w:sz="4" w:space="0" w:color="000000"/>
            </w:tcBorders>
            <w:shd w:val="clear" w:color="auto" w:fill="auto"/>
            <w:vAlign w:val="center"/>
          </w:tcPr>
          <w:p w:rsidR="00AF22A1" w:rsidRPr="006F33E8" w:rsidRDefault="00AF22A1" w:rsidP="003E151D">
            <w:pPr>
              <w:autoSpaceDE w:val="0"/>
              <w:ind w:left="34"/>
              <w:jc w:val="both"/>
              <w:rPr>
                <w:rFonts w:cs="Arial"/>
                <w:sz w:val="20"/>
                <w:szCs w:val="20"/>
              </w:rPr>
            </w:pPr>
            <w:r w:rsidRPr="006F33E8">
              <w:rPr>
                <w:rFonts w:cs="Arial"/>
                <w:sz w:val="20"/>
                <w:szCs w:val="20"/>
              </w:rPr>
              <w:t>Копия Политики в области ПБ, ОТ и ОС</w:t>
            </w:r>
          </w:p>
        </w:tc>
        <w:tc>
          <w:tcPr>
            <w:tcW w:w="1569" w:type="dxa"/>
            <w:tcBorders>
              <w:top w:val="single" w:sz="4" w:space="0" w:color="000000"/>
              <w:left w:val="single" w:sz="4" w:space="0" w:color="000000"/>
              <w:bottom w:val="single" w:sz="4" w:space="0" w:color="000000"/>
            </w:tcBorders>
            <w:shd w:val="clear" w:color="auto" w:fill="auto"/>
          </w:tcPr>
          <w:p w:rsidR="00AF22A1" w:rsidRPr="00AF22A1" w:rsidRDefault="00AF22A1" w:rsidP="003E151D">
            <w:pPr>
              <w:rPr>
                <w:rFonts w:cs="Arial"/>
                <w:sz w:val="20"/>
                <w:szCs w:val="20"/>
              </w:rPr>
            </w:pPr>
            <w:r>
              <w:rPr>
                <w:rFonts w:cs="Arial"/>
                <w:sz w:val="20"/>
                <w:szCs w:val="20"/>
              </w:rPr>
              <w:t>н</w:t>
            </w:r>
            <w:r w:rsidRPr="00AF22A1">
              <w:rPr>
                <w:rFonts w:cs="Arial"/>
                <w:sz w:val="20"/>
                <w:szCs w:val="20"/>
              </w:rPr>
              <w:t>аличие/ отсутствие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AF22A1" w:rsidRPr="00AF22A1" w:rsidRDefault="00AF22A1" w:rsidP="003E151D">
            <w:pPr>
              <w:rPr>
                <w:rFonts w:cs="Arial"/>
                <w:sz w:val="20"/>
                <w:szCs w:val="20"/>
              </w:rPr>
            </w:pPr>
            <w:r w:rsidRPr="00AF22A1">
              <w:rPr>
                <w:rFonts w:cs="Arial"/>
                <w:sz w:val="20"/>
                <w:szCs w:val="20"/>
              </w:rPr>
              <w:t>наличие</w:t>
            </w:r>
          </w:p>
        </w:tc>
        <w:tc>
          <w:tcPr>
            <w:tcW w:w="1134" w:type="dxa"/>
            <w:vAlign w:val="center"/>
          </w:tcPr>
          <w:p w:rsidR="00AF22A1" w:rsidRPr="00E77012" w:rsidRDefault="00AF22A1" w:rsidP="003E151D">
            <w:pPr>
              <w:rPr>
                <w:rFonts w:cs="Arial"/>
              </w:rPr>
            </w:pPr>
          </w:p>
        </w:tc>
      </w:tr>
      <w:tr w:rsidR="00AF22A1" w:rsidTr="00D70A79">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AF22A1" w:rsidRPr="00AF22A1" w:rsidRDefault="00AF22A1" w:rsidP="003E151D">
            <w:pPr>
              <w:rPr>
                <w:rFonts w:cs="Arial"/>
                <w:sz w:val="20"/>
                <w:szCs w:val="20"/>
              </w:rPr>
            </w:pPr>
            <w:r w:rsidRPr="00AF22A1">
              <w:rPr>
                <w:rFonts w:cs="Arial"/>
                <w:sz w:val="20"/>
                <w:szCs w:val="20"/>
              </w:rPr>
              <w:t>4.2</w:t>
            </w:r>
          </w:p>
        </w:tc>
        <w:tc>
          <w:tcPr>
            <w:tcW w:w="3676" w:type="dxa"/>
            <w:tcBorders>
              <w:top w:val="single" w:sz="4" w:space="0" w:color="000000"/>
              <w:left w:val="single" w:sz="4" w:space="0" w:color="000000"/>
              <w:bottom w:val="single" w:sz="4" w:space="0" w:color="000000"/>
            </w:tcBorders>
            <w:shd w:val="clear" w:color="auto" w:fill="auto"/>
            <w:vAlign w:val="center"/>
          </w:tcPr>
          <w:p w:rsidR="00AF22A1" w:rsidRPr="00AF22A1" w:rsidRDefault="00AF22A1" w:rsidP="003E151D">
            <w:pPr>
              <w:autoSpaceDE w:val="0"/>
              <w:jc w:val="both"/>
              <w:rPr>
                <w:rFonts w:cs="Arial"/>
                <w:sz w:val="20"/>
                <w:szCs w:val="20"/>
              </w:rPr>
            </w:pPr>
            <w:r>
              <w:rPr>
                <w:rFonts w:cs="Arial"/>
                <w:sz w:val="20"/>
                <w:szCs w:val="20"/>
              </w:rPr>
              <w:t xml:space="preserve">- </w:t>
            </w:r>
            <w:r w:rsidRPr="00AF22A1">
              <w:rPr>
                <w:rFonts w:cs="Arial"/>
                <w:sz w:val="20"/>
                <w:szCs w:val="20"/>
              </w:rPr>
              <w:t>наличие инструкций по профессиям и каждому виду выполняемых работ,</w:t>
            </w:r>
          </w:p>
        </w:tc>
        <w:tc>
          <w:tcPr>
            <w:tcW w:w="2845" w:type="dxa"/>
            <w:tcBorders>
              <w:top w:val="single" w:sz="4" w:space="0" w:color="000000"/>
              <w:left w:val="single" w:sz="4" w:space="0" w:color="000000"/>
              <w:bottom w:val="single" w:sz="4" w:space="0" w:color="000000"/>
            </w:tcBorders>
            <w:shd w:val="clear" w:color="auto" w:fill="auto"/>
            <w:vAlign w:val="center"/>
          </w:tcPr>
          <w:p w:rsidR="00AF22A1" w:rsidRPr="006F33E8" w:rsidRDefault="00AF22A1" w:rsidP="003E151D">
            <w:pPr>
              <w:autoSpaceDE w:val="0"/>
              <w:ind w:left="34"/>
              <w:jc w:val="both"/>
              <w:rPr>
                <w:rFonts w:cs="Arial"/>
                <w:sz w:val="20"/>
                <w:szCs w:val="20"/>
              </w:rPr>
            </w:pPr>
            <w:r w:rsidRPr="006F33E8">
              <w:rPr>
                <w:rFonts w:cs="Arial"/>
                <w:sz w:val="20"/>
                <w:szCs w:val="20"/>
              </w:rPr>
              <w:t>Копия документов, подтверждающих наличие инструкций</w:t>
            </w:r>
          </w:p>
        </w:tc>
        <w:tc>
          <w:tcPr>
            <w:tcW w:w="1569" w:type="dxa"/>
            <w:tcBorders>
              <w:top w:val="single" w:sz="4" w:space="0" w:color="000000"/>
              <w:left w:val="single" w:sz="4" w:space="0" w:color="000000"/>
              <w:bottom w:val="single" w:sz="4" w:space="0" w:color="000000"/>
            </w:tcBorders>
            <w:shd w:val="clear" w:color="auto" w:fill="auto"/>
          </w:tcPr>
          <w:p w:rsidR="00AF22A1" w:rsidRPr="00AF22A1" w:rsidRDefault="00AF22A1" w:rsidP="003E151D">
            <w:pPr>
              <w:rPr>
                <w:rFonts w:cs="Arial"/>
                <w:sz w:val="20"/>
                <w:szCs w:val="20"/>
              </w:rPr>
            </w:pPr>
            <w:r>
              <w:rPr>
                <w:rFonts w:cs="Arial"/>
                <w:sz w:val="20"/>
                <w:szCs w:val="20"/>
              </w:rPr>
              <w:t>н</w:t>
            </w:r>
            <w:r w:rsidRPr="00AF22A1">
              <w:rPr>
                <w:rFonts w:cs="Arial"/>
                <w:sz w:val="20"/>
                <w:szCs w:val="20"/>
              </w:rPr>
              <w:t>аличие/ отсутствие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AF22A1" w:rsidRPr="00AF22A1" w:rsidRDefault="00AF22A1" w:rsidP="003E151D">
            <w:pPr>
              <w:rPr>
                <w:rFonts w:cs="Arial"/>
                <w:sz w:val="20"/>
                <w:szCs w:val="20"/>
              </w:rPr>
            </w:pPr>
            <w:r w:rsidRPr="00AF22A1">
              <w:rPr>
                <w:rFonts w:cs="Arial"/>
                <w:sz w:val="20"/>
                <w:szCs w:val="20"/>
              </w:rPr>
              <w:t>наличие</w:t>
            </w:r>
          </w:p>
        </w:tc>
        <w:tc>
          <w:tcPr>
            <w:tcW w:w="1134" w:type="dxa"/>
            <w:vAlign w:val="center"/>
          </w:tcPr>
          <w:p w:rsidR="00AF22A1" w:rsidRPr="00E77012" w:rsidRDefault="00AF22A1" w:rsidP="003E151D">
            <w:pPr>
              <w:rPr>
                <w:rFonts w:cs="Arial"/>
              </w:rPr>
            </w:pPr>
          </w:p>
        </w:tc>
      </w:tr>
      <w:tr w:rsidR="00AF22A1" w:rsidTr="00D70A79">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AF22A1" w:rsidRPr="00AF22A1" w:rsidRDefault="00AF22A1" w:rsidP="003E151D">
            <w:pPr>
              <w:rPr>
                <w:rFonts w:cs="Arial"/>
                <w:sz w:val="20"/>
                <w:szCs w:val="20"/>
              </w:rPr>
            </w:pPr>
            <w:r w:rsidRPr="00AF22A1">
              <w:rPr>
                <w:rFonts w:cs="Arial"/>
                <w:sz w:val="20"/>
                <w:szCs w:val="20"/>
              </w:rPr>
              <w:t>4.3</w:t>
            </w:r>
          </w:p>
        </w:tc>
        <w:tc>
          <w:tcPr>
            <w:tcW w:w="3676" w:type="dxa"/>
            <w:tcBorders>
              <w:top w:val="single" w:sz="4" w:space="0" w:color="000000"/>
              <w:left w:val="single" w:sz="4" w:space="0" w:color="000000"/>
              <w:bottom w:val="single" w:sz="4" w:space="0" w:color="000000"/>
            </w:tcBorders>
            <w:shd w:val="clear" w:color="auto" w:fill="auto"/>
            <w:vAlign w:val="center"/>
          </w:tcPr>
          <w:p w:rsidR="00AF22A1" w:rsidRPr="00AF22A1" w:rsidRDefault="00AF22A1" w:rsidP="003E151D">
            <w:pPr>
              <w:autoSpaceDE w:val="0"/>
              <w:jc w:val="both"/>
              <w:rPr>
                <w:rFonts w:cs="Arial"/>
                <w:sz w:val="20"/>
                <w:szCs w:val="20"/>
              </w:rPr>
            </w:pPr>
            <w:r>
              <w:rPr>
                <w:rFonts w:cs="Arial"/>
                <w:sz w:val="20"/>
                <w:szCs w:val="20"/>
              </w:rPr>
              <w:t xml:space="preserve">- </w:t>
            </w:r>
            <w:r w:rsidRPr="00AF22A1">
              <w:rPr>
                <w:rFonts w:cs="Arial"/>
                <w:sz w:val="20"/>
                <w:szCs w:val="20"/>
              </w:rPr>
              <w:t>наличие, нормативную численность и квалификацию персонала службы ПБ, ОТ и ОС для обеспечения контроля по проведению работ,</w:t>
            </w:r>
          </w:p>
        </w:tc>
        <w:tc>
          <w:tcPr>
            <w:tcW w:w="2845" w:type="dxa"/>
            <w:tcBorders>
              <w:top w:val="single" w:sz="4" w:space="0" w:color="000000"/>
              <w:left w:val="single" w:sz="4" w:space="0" w:color="000000"/>
              <w:bottom w:val="single" w:sz="4" w:space="0" w:color="000000"/>
            </w:tcBorders>
            <w:shd w:val="clear" w:color="auto" w:fill="auto"/>
            <w:vAlign w:val="center"/>
          </w:tcPr>
          <w:p w:rsidR="00AF22A1" w:rsidRPr="006F33E8" w:rsidRDefault="00AF22A1" w:rsidP="003E151D">
            <w:pPr>
              <w:autoSpaceDE w:val="0"/>
              <w:ind w:left="34"/>
              <w:jc w:val="both"/>
              <w:rPr>
                <w:rFonts w:cs="Arial"/>
                <w:sz w:val="20"/>
                <w:szCs w:val="20"/>
              </w:rPr>
            </w:pPr>
            <w:r w:rsidRPr="006F33E8">
              <w:rPr>
                <w:rFonts w:cs="Arial"/>
                <w:sz w:val="20"/>
                <w:szCs w:val="20"/>
              </w:rPr>
              <w:t>Справка о кадровых ресурсах для выполнения работ по предмету закупки, за подписью руководителя организации (Форма 8).</w:t>
            </w:r>
          </w:p>
        </w:tc>
        <w:tc>
          <w:tcPr>
            <w:tcW w:w="1569" w:type="dxa"/>
            <w:tcBorders>
              <w:top w:val="single" w:sz="4" w:space="0" w:color="000000"/>
              <w:left w:val="single" w:sz="4" w:space="0" w:color="000000"/>
              <w:bottom w:val="single" w:sz="4" w:space="0" w:color="000000"/>
            </w:tcBorders>
            <w:shd w:val="clear" w:color="auto" w:fill="auto"/>
          </w:tcPr>
          <w:p w:rsidR="00AF22A1" w:rsidRPr="00AF22A1" w:rsidRDefault="00AF22A1" w:rsidP="003E151D">
            <w:pPr>
              <w:rPr>
                <w:rFonts w:cs="Arial"/>
                <w:sz w:val="20"/>
                <w:szCs w:val="20"/>
              </w:rPr>
            </w:pPr>
            <w:r w:rsidRPr="00AF22A1">
              <w:rPr>
                <w:rFonts w:cs="Arial"/>
                <w:sz w:val="20"/>
                <w:szCs w:val="20"/>
              </w:rPr>
              <w:t>Не менее 1 инженера по ТБ на 50 работников подрядной организации, непосредст-вено выполняю-щих работы</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AF22A1" w:rsidRPr="00AF22A1" w:rsidRDefault="00AF22A1" w:rsidP="003E151D">
            <w:pPr>
              <w:rPr>
                <w:rFonts w:cs="Arial"/>
                <w:sz w:val="20"/>
                <w:szCs w:val="20"/>
              </w:rPr>
            </w:pPr>
            <w:r w:rsidRPr="00AF22A1">
              <w:rPr>
                <w:rFonts w:cs="Arial"/>
                <w:sz w:val="20"/>
                <w:szCs w:val="20"/>
              </w:rPr>
              <w:t>наличие</w:t>
            </w:r>
          </w:p>
        </w:tc>
        <w:tc>
          <w:tcPr>
            <w:tcW w:w="1134" w:type="dxa"/>
            <w:vAlign w:val="center"/>
          </w:tcPr>
          <w:p w:rsidR="00AF22A1" w:rsidRDefault="00AF22A1" w:rsidP="003E151D">
            <w:pPr>
              <w:rPr>
                <w:rFonts w:cs="Arial"/>
              </w:rPr>
            </w:pPr>
          </w:p>
          <w:p w:rsidR="00AF22A1" w:rsidRPr="00E77012" w:rsidRDefault="00AF22A1" w:rsidP="003E151D">
            <w:pPr>
              <w:rPr>
                <w:rFonts w:cs="Arial"/>
              </w:rPr>
            </w:pPr>
          </w:p>
        </w:tc>
      </w:tr>
      <w:tr w:rsidR="00AF22A1" w:rsidTr="00D70A79">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AF22A1" w:rsidRPr="00AF22A1" w:rsidRDefault="00AF22A1" w:rsidP="003E151D">
            <w:pPr>
              <w:rPr>
                <w:rFonts w:cs="Arial"/>
                <w:sz w:val="20"/>
                <w:szCs w:val="20"/>
              </w:rPr>
            </w:pPr>
            <w:r>
              <w:rPr>
                <w:rFonts w:cs="Arial"/>
                <w:sz w:val="20"/>
                <w:szCs w:val="20"/>
              </w:rPr>
              <w:t>5</w:t>
            </w:r>
          </w:p>
        </w:tc>
        <w:tc>
          <w:tcPr>
            <w:tcW w:w="3676" w:type="dxa"/>
            <w:tcBorders>
              <w:top w:val="single" w:sz="4" w:space="0" w:color="000000"/>
              <w:left w:val="single" w:sz="4" w:space="0" w:color="000000"/>
              <w:bottom w:val="single" w:sz="4" w:space="0" w:color="000000"/>
            </w:tcBorders>
            <w:shd w:val="clear" w:color="auto" w:fill="auto"/>
            <w:vAlign w:val="center"/>
          </w:tcPr>
          <w:p w:rsidR="00AF22A1" w:rsidRPr="00AF22A1" w:rsidRDefault="00AF22A1" w:rsidP="00AF22A1">
            <w:pPr>
              <w:autoSpaceDE w:val="0"/>
              <w:jc w:val="both"/>
              <w:rPr>
                <w:rFonts w:cs="Arial"/>
                <w:sz w:val="20"/>
                <w:szCs w:val="20"/>
              </w:rPr>
            </w:pPr>
            <w:r w:rsidRPr="00AF22A1">
              <w:rPr>
                <w:rFonts w:cs="Arial"/>
                <w:sz w:val="20"/>
                <w:szCs w:val="20"/>
              </w:rPr>
              <w:t>Наличие обученного и аттестованного персонала в области ремонта и обслуживания кондиционерной техники:</w:t>
            </w:r>
          </w:p>
        </w:tc>
        <w:tc>
          <w:tcPr>
            <w:tcW w:w="2845" w:type="dxa"/>
            <w:tcBorders>
              <w:top w:val="single" w:sz="4" w:space="0" w:color="000000"/>
              <w:left w:val="single" w:sz="4" w:space="0" w:color="000000"/>
              <w:bottom w:val="single" w:sz="4" w:space="0" w:color="000000"/>
            </w:tcBorders>
            <w:shd w:val="clear" w:color="auto" w:fill="auto"/>
            <w:vAlign w:val="center"/>
          </w:tcPr>
          <w:p w:rsidR="00AF22A1" w:rsidRPr="006F33E8" w:rsidRDefault="00AF22A1" w:rsidP="003E151D">
            <w:pPr>
              <w:autoSpaceDE w:val="0"/>
              <w:jc w:val="both"/>
              <w:rPr>
                <w:rFonts w:cs="Arial"/>
                <w:sz w:val="20"/>
                <w:szCs w:val="20"/>
              </w:rPr>
            </w:pPr>
          </w:p>
        </w:tc>
        <w:tc>
          <w:tcPr>
            <w:tcW w:w="1569" w:type="dxa"/>
            <w:tcBorders>
              <w:top w:val="single" w:sz="4" w:space="0" w:color="000000"/>
              <w:left w:val="single" w:sz="4" w:space="0" w:color="000000"/>
              <w:bottom w:val="single" w:sz="4" w:space="0" w:color="000000"/>
            </w:tcBorders>
            <w:shd w:val="clear" w:color="auto" w:fill="auto"/>
            <w:vAlign w:val="center"/>
          </w:tcPr>
          <w:p w:rsidR="00AF22A1" w:rsidRPr="00AF22A1" w:rsidRDefault="00AF22A1" w:rsidP="003E151D">
            <w:pPr>
              <w:rPr>
                <w:rFonts w:cs="Arial"/>
                <w:sz w:val="20"/>
                <w:szCs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F22A1" w:rsidRPr="00AF22A1" w:rsidRDefault="00AF22A1" w:rsidP="003E151D">
            <w:pPr>
              <w:rPr>
                <w:rFonts w:cs="Arial"/>
                <w:sz w:val="20"/>
                <w:szCs w:val="20"/>
              </w:rPr>
            </w:pPr>
          </w:p>
        </w:tc>
        <w:tc>
          <w:tcPr>
            <w:tcW w:w="1134" w:type="dxa"/>
            <w:vAlign w:val="center"/>
          </w:tcPr>
          <w:p w:rsidR="00AF22A1" w:rsidRDefault="00AF22A1" w:rsidP="003E151D">
            <w:pPr>
              <w:rPr>
                <w:rFonts w:cs="Arial"/>
              </w:rPr>
            </w:pPr>
          </w:p>
        </w:tc>
      </w:tr>
      <w:tr w:rsidR="00AF22A1" w:rsidTr="00D70A79">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AF22A1" w:rsidRPr="00AF22A1" w:rsidRDefault="00AF22A1" w:rsidP="003E151D">
            <w:pPr>
              <w:rPr>
                <w:rFonts w:cs="Arial"/>
                <w:sz w:val="20"/>
                <w:szCs w:val="20"/>
              </w:rPr>
            </w:pPr>
            <w:r w:rsidRPr="00AF22A1">
              <w:rPr>
                <w:rFonts w:cs="Arial"/>
                <w:sz w:val="20"/>
                <w:szCs w:val="20"/>
              </w:rPr>
              <w:t>5</w:t>
            </w:r>
            <w:r>
              <w:rPr>
                <w:rFonts w:cs="Arial"/>
                <w:sz w:val="20"/>
                <w:szCs w:val="20"/>
              </w:rPr>
              <w:t>.1</w:t>
            </w:r>
          </w:p>
        </w:tc>
        <w:tc>
          <w:tcPr>
            <w:tcW w:w="3676" w:type="dxa"/>
            <w:tcBorders>
              <w:top w:val="single" w:sz="4" w:space="0" w:color="000000"/>
              <w:left w:val="single" w:sz="4" w:space="0" w:color="000000"/>
              <w:bottom w:val="single" w:sz="4" w:space="0" w:color="000000"/>
            </w:tcBorders>
            <w:shd w:val="clear" w:color="auto" w:fill="auto"/>
            <w:vAlign w:val="center"/>
          </w:tcPr>
          <w:p w:rsidR="00AF22A1" w:rsidRPr="00AF22A1" w:rsidRDefault="00AF22A1" w:rsidP="003E151D">
            <w:pPr>
              <w:autoSpaceDE w:val="0"/>
              <w:jc w:val="both"/>
              <w:rPr>
                <w:rFonts w:cs="Arial"/>
                <w:sz w:val="20"/>
                <w:szCs w:val="20"/>
              </w:rPr>
            </w:pPr>
            <w:r w:rsidRPr="00AF22A1">
              <w:rPr>
                <w:rFonts w:cs="Arial"/>
                <w:sz w:val="20"/>
                <w:szCs w:val="20"/>
              </w:rPr>
              <w:t xml:space="preserve">- слесарей по ремонту и обслуживанию систем кондиционирования, имеющих сертификаты о прохождении обучения по обслуживанию и </w:t>
            </w:r>
            <w:r w:rsidRPr="00AF22A1">
              <w:rPr>
                <w:rFonts w:cs="Arial"/>
                <w:sz w:val="20"/>
                <w:szCs w:val="20"/>
              </w:rPr>
              <w:lastRenderedPageBreak/>
              <w:t>монтажу мультизональных систем кондиционирования (</w:t>
            </w:r>
            <w:r w:rsidRPr="00AF22A1">
              <w:rPr>
                <w:rFonts w:cs="Arial"/>
                <w:sz w:val="20"/>
                <w:szCs w:val="20"/>
                <w:lang w:val="en-US"/>
              </w:rPr>
              <w:t>VRF</w:t>
            </w:r>
            <w:r w:rsidRPr="00AF22A1">
              <w:rPr>
                <w:rFonts w:cs="Arial"/>
                <w:sz w:val="20"/>
                <w:szCs w:val="20"/>
              </w:rPr>
              <w:t xml:space="preserve">), прошедших обучение безопасным методам и приемам выполнения работ на высоте - 1, 2, 3 групп по безопасности, </w:t>
            </w:r>
          </w:p>
        </w:tc>
        <w:tc>
          <w:tcPr>
            <w:tcW w:w="2845" w:type="dxa"/>
            <w:tcBorders>
              <w:top w:val="single" w:sz="4" w:space="0" w:color="000000"/>
              <w:left w:val="single" w:sz="4" w:space="0" w:color="000000"/>
              <w:bottom w:val="single" w:sz="4" w:space="0" w:color="000000"/>
            </w:tcBorders>
            <w:shd w:val="clear" w:color="auto" w:fill="auto"/>
            <w:vAlign w:val="center"/>
          </w:tcPr>
          <w:p w:rsidR="00AF22A1" w:rsidRPr="006F33E8" w:rsidRDefault="00AF22A1" w:rsidP="003E151D">
            <w:pPr>
              <w:autoSpaceDE w:val="0"/>
              <w:jc w:val="both"/>
              <w:rPr>
                <w:rFonts w:cs="Arial"/>
                <w:sz w:val="20"/>
                <w:szCs w:val="20"/>
              </w:rPr>
            </w:pPr>
            <w:r w:rsidRPr="006F33E8">
              <w:rPr>
                <w:rFonts w:cs="Arial"/>
                <w:sz w:val="20"/>
                <w:szCs w:val="20"/>
              </w:rPr>
              <w:lastRenderedPageBreak/>
              <w:t xml:space="preserve">Справка о кадровых ресурсах для выполнения работ по предмету закупки, за подписью руководителя организации (Форма 8), </w:t>
            </w:r>
            <w:r w:rsidRPr="006F33E8">
              <w:rPr>
                <w:rFonts w:cs="Arial"/>
                <w:sz w:val="20"/>
                <w:szCs w:val="20"/>
              </w:rPr>
              <w:lastRenderedPageBreak/>
              <w:t>копии сертификатов.</w:t>
            </w:r>
          </w:p>
        </w:tc>
        <w:tc>
          <w:tcPr>
            <w:tcW w:w="1569" w:type="dxa"/>
            <w:tcBorders>
              <w:top w:val="single" w:sz="4" w:space="0" w:color="000000"/>
              <w:left w:val="single" w:sz="4" w:space="0" w:color="000000"/>
              <w:bottom w:val="single" w:sz="4" w:space="0" w:color="000000"/>
            </w:tcBorders>
            <w:shd w:val="clear" w:color="auto" w:fill="auto"/>
            <w:vAlign w:val="center"/>
          </w:tcPr>
          <w:p w:rsidR="00AF22A1" w:rsidRPr="00AF22A1" w:rsidRDefault="00AF22A1" w:rsidP="003E151D">
            <w:pPr>
              <w:rPr>
                <w:rFonts w:cs="Arial"/>
                <w:sz w:val="20"/>
                <w:szCs w:val="20"/>
                <w:highlight w:val="yellow"/>
              </w:rPr>
            </w:pPr>
            <w:r w:rsidRPr="00AF22A1">
              <w:rPr>
                <w:rFonts w:cs="Arial"/>
                <w:sz w:val="20"/>
                <w:szCs w:val="20"/>
              </w:rPr>
              <w:lastRenderedPageBreak/>
              <w:t>чел.</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F22A1" w:rsidRPr="00AF22A1" w:rsidRDefault="00AF22A1" w:rsidP="003E151D">
            <w:pPr>
              <w:rPr>
                <w:rFonts w:cs="Arial"/>
                <w:sz w:val="20"/>
                <w:szCs w:val="20"/>
                <w:highlight w:val="green"/>
              </w:rPr>
            </w:pPr>
            <w:r w:rsidRPr="00AF22A1">
              <w:rPr>
                <w:rFonts w:cs="Arial"/>
                <w:sz w:val="20"/>
                <w:szCs w:val="20"/>
              </w:rPr>
              <w:t>5 и более</w:t>
            </w:r>
          </w:p>
        </w:tc>
        <w:tc>
          <w:tcPr>
            <w:tcW w:w="1134" w:type="dxa"/>
            <w:vAlign w:val="center"/>
          </w:tcPr>
          <w:p w:rsidR="00AF22A1" w:rsidRDefault="00AF22A1" w:rsidP="003E151D">
            <w:pPr>
              <w:rPr>
                <w:rFonts w:cs="Arial"/>
              </w:rPr>
            </w:pPr>
          </w:p>
        </w:tc>
      </w:tr>
      <w:tr w:rsidR="00AF22A1" w:rsidTr="00D70A79">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AF22A1" w:rsidRPr="00AF22A1" w:rsidRDefault="00AF22A1" w:rsidP="003E151D">
            <w:pPr>
              <w:rPr>
                <w:rFonts w:cs="Arial"/>
                <w:sz w:val="20"/>
                <w:szCs w:val="20"/>
              </w:rPr>
            </w:pPr>
            <w:r w:rsidRPr="00AF22A1">
              <w:rPr>
                <w:rFonts w:cs="Arial"/>
                <w:sz w:val="20"/>
                <w:szCs w:val="20"/>
              </w:rPr>
              <w:t>5.</w:t>
            </w:r>
            <w:r>
              <w:rPr>
                <w:rFonts w:cs="Arial"/>
                <w:sz w:val="20"/>
                <w:szCs w:val="20"/>
              </w:rPr>
              <w:t>2</w:t>
            </w:r>
          </w:p>
        </w:tc>
        <w:tc>
          <w:tcPr>
            <w:tcW w:w="3676" w:type="dxa"/>
            <w:tcBorders>
              <w:top w:val="single" w:sz="4" w:space="0" w:color="000000"/>
              <w:left w:val="single" w:sz="4" w:space="0" w:color="000000"/>
              <w:bottom w:val="single" w:sz="4" w:space="0" w:color="000000"/>
            </w:tcBorders>
            <w:shd w:val="clear" w:color="auto" w:fill="auto"/>
          </w:tcPr>
          <w:p w:rsidR="00AF22A1" w:rsidRPr="00AF22A1" w:rsidRDefault="00AF22A1" w:rsidP="00D3768E">
            <w:pPr>
              <w:spacing w:before="0"/>
              <w:jc w:val="both"/>
              <w:rPr>
                <w:rFonts w:cs="Arial"/>
                <w:color w:val="0070C0"/>
                <w:sz w:val="20"/>
                <w:szCs w:val="20"/>
              </w:rPr>
            </w:pPr>
            <w:r>
              <w:rPr>
                <w:rFonts w:cs="Arial"/>
                <w:sz w:val="20"/>
                <w:szCs w:val="20"/>
              </w:rPr>
              <w:t>- н</w:t>
            </w:r>
            <w:r w:rsidRPr="00AF22A1">
              <w:rPr>
                <w:rFonts w:cs="Arial"/>
                <w:sz w:val="20"/>
                <w:szCs w:val="20"/>
              </w:rPr>
              <w:t>аличие ответственных за организацию и проведение  Работ повышенной опасности из числа ИТР подрядных организаций, аттестованных в области промышленной безопасности для осуществления деятельности на опасных производственных объектах</w:t>
            </w:r>
            <w:r w:rsidR="003D3E24">
              <w:rPr>
                <w:rFonts w:cs="Arial"/>
                <w:sz w:val="20"/>
                <w:szCs w:val="20"/>
              </w:rPr>
              <w:t xml:space="preserve"> </w:t>
            </w:r>
            <w:r w:rsidRPr="00AF22A1">
              <w:rPr>
                <w:rFonts w:cs="Arial"/>
                <w:sz w:val="20"/>
                <w:szCs w:val="20"/>
              </w:rPr>
              <w:t xml:space="preserve"> в </w:t>
            </w:r>
            <w:r w:rsidR="003D3E24">
              <w:rPr>
                <w:rFonts w:cs="Arial"/>
                <w:sz w:val="20"/>
                <w:szCs w:val="20"/>
              </w:rPr>
              <w:t xml:space="preserve"> </w:t>
            </w:r>
            <w:r w:rsidRPr="00AF22A1">
              <w:rPr>
                <w:rFonts w:cs="Arial"/>
                <w:sz w:val="20"/>
                <w:szCs w:val="20"/>
              </w:rPr>
              <w:t>объеме</w:t>
            </w:r>
            <w:r w:rsidR="003D3E24">
              <w:rPr>
                <w:rFonts w:cs="Arial"/>
                <w:sz w:val="20"/>
                <w:szCs w:val="20"/>
              </w:rPr>
              <w:t xml:space="preserve"> </w:t>
            </w:r>
            <w:r w:rsidRPr="00AF22A1">
              <w:rPr>
                <w:rFonts w:cs="Arial"/>
                <w:sz w:val="20"/>
                <w:szCs w:val="20"/>
              </w:rPr>
              <w:t xml:space="preserve"> категорий А</w:t>
            </w:r>
            <w:r w:rsidRPr="00AF22A1">
              <w:rPr>
                <w:rFonts w:cs="Arial"/>
                <w:sz w:val="20"/>
                <w:szCs w:val="20"/>
                <w:vertAlign w:val="subscript"/>
              </w:rPr>
              <w:t>1</w:t>
            </w:r>
            <w:r w:rsidRPr="00AF22A1">
              <w:rPr>
                <w:rFonts w:cs="Arial"/>
                <w:sz w:val="20"/>
                <w:szCs w:val="20"/>
              </w:rPr>
              <w:t>, Б</w:t>
            </w:r>
            <w:r w:rsidRPr="00AF22A1">
              <w:rPr>
                <w:rFonts w:cs="Arial"/>
                <w:sz w:val="20"/>
                <w:szCs w:val="20"/>
                <w:vertAlign w:val="subscript"/>
              </w:rPr>
              <w:t>1 .17</w:t>
            </w:r>
          </w:p>
        </w:tc>
        <w:tc>
          <w:tcPr>
            <w:tcW w:w="2845" w:type="dxa"/>
            <w:tcBorders>
              <w:top w:val="single" w:sz="4" w:space="0" w:color="000000"/>
              <w:left w:val="single" w:sz="4" w:space="0" w:color="000000"/>
              <w:bottom w:val="single" w:sz="4" w:space="0" w:color="000000"/>
            </w:tcBorders>
            <w:shd w:val="clear" w:color="auto" w:fill="auto"/>
          </w:tcPr>
          <w:p w:rsidR="00AF22A1" w:rsidRPr="006F33E8" w:rsidRDefault="00AF22A1" w:rsidP="003E151D">
            <w:pPr>
              <w:rPr>
                <w:rFonts w:cs="Arial"/>
                <w:sz w:val="20"/>
                <w:szCs w:val="20"/>
              </w:rPr>
            </w:pPr>
            <w:r w:rsidRPr="006F33E8">
              <w:rPr>
                <w:rFonts w:cs="Arial"/>
                <w:sz w:val="20"/>
                <w:szCs w:val="20"/>
              </w:rPr>
              <w:t>Копии свидетельств и протоколов комиссий об аттестации или гарантийное письмо об аттестации на соответствующие категории в случае признания победителем.</w:t>
            </w:r>
          </w:p>
          <w:p w:rsidR="00AF22A1" w:rsidRPr="006F33E8" w:rsidRDefault="00AF22A1" w:rsidP="003E151D">
            <w:pPr>
              <w:rPr>
                <w:rFonts w:cs="Arial"/>
                <w:sz w:val="20"/>
                <w:szCs w:val="20"/>
              </w:rPr>
            </w:pPr>
          </w:p>
        </w:tc>
        <w:tc>
          <w:tcPr>
            <w:tcW w:w="1569" w:type="dxa"/>
            <w:tcBorders>
              <w:top w:val="single" w:sz="4" w:space="0" w:color="000000"/>
              <w:left w:val="single" w:sz="4" w:space="0" w:color="000000"/>
              <w:bottom w:val="single" w:sz="4" w:space="0" w:color="000000"/>
            </w:tcBorders>
            <w:shd w:val="clear" w:color="auto" w:fill="auto"/>
            <w:vAlign w:val="center"/>
          </w:tcPr>
          <w:p w:rsidR="00AF22A1" w:rsidRPr="00AF22A1" w:rsidRDefault="00AF22A1" w:rsidP="003E151D">
            <w:pPr>
              <w:rPr>
                <w:rFonts w:cs="Arial"/>
                <w:sz w:val="20"/>
                <w:szCs w:val="20"/>
              </w:rPr>
            </w:pPr>
            <w:r w:rsidRPr="00AF22A1">
              <w:rPr>
                <w:rFonts w:cs="Arial"/>
                <w:sz w:val="20"/>
                <w:szCs w:val="20"/>
              </w:rPr>
              <w:t>чел.</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F22A1" w:rsidRPr="00AF22A1" w:rsidRDefault="00AF22A1" w:rsidP="003E151D">
            <w:pPr>
              <w:rPr>
                <w:rFonts w:cs="Arial"/>
                <w:sz w:val="20"/>
                <w:szCs w:val="20"/>
                <w:highlight w:val="yellow"/>
              </w:rPr>
            </w:pPr>
            <w:r w:rsidRPr="00AF22A1">
              <w:rPr>
                <w:rFonts w:cs="Arial"/>
                <w:sz w:val="20"/>
                <w:szCs w:val="20"/>
              </w:rPr>
              <w:t>1 и более</w:t>
            </w:r>
          </w:p>
        </w:tc>
        <w:tc>
          <w:tcPr>
            <w:tcW w:w="1134" w:type="dxa"/>
            <w:vAlign w:val="center"/>
          </w:tcPr>
          <w:p w:rsidR="00AF22A1" w:rsidRDefault="00AF22A1" w:rsidP="003E151D">
            <w:pPr>
              <w:rPr>
                <w:rFonts w:cs="Arial"/>
              </w:rPr>
            </w:pPr>
          </w:p>
        </w:tc>
      </w:tr>
      <w:tr w:rsidR="00AF22A1" w:rsidTr="00D70A79">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AF22A1" w:rsidRPr="00AF22A1" w:rsidRDefault="00BB7FF9" w:rsidP="00BB7FF9">
            <w:pPr>
              <w:rPr>
                <w:rFonts w:cs="Arial"/>
                <w:sz w:val="20"/>
                <w:szCs w:val="20"/>
              </w:rPr>
            </w:pPr>
            <w:r>
              <w:rPr>
                <w:rFonts w:cs="Arial"/>
                <w:sz w:val="20"/>
                <w:szCs w:val="20"/>
              </w:rPr>
              <w:t>5</w:t>
            </w:r>
            <w:r w:rsidR="00AF22A1" w:rsidRPr="00AF22A1">
              <w:rPr>
                <w:rFonts w:cs="Arial"/>
                <w:sz w:val="20"/>
                <w:szCs w:val="20"/>
              </w:rPr>
              <w:t>.</w:t>
            </w:r>
            <w:r>
              <w:rPr>
                <w:rFonts w:cs="Arial"/>
                <w:sz w:val="20"/>
                <w:szCs w:val="20"/>
              </w:rPr>
              <w:t>3</w:t>
            </w:r>
          </w:p>
        </w:tc>
        <w:tc>
          <w:tcPr>
            <w:tcW w:w="3676" w:type="dxa"/>
            <w:tcBorders>
              <w:top w:val="single" w:sz="4" w:space="0" w:color="000000"/>
              <w:left w:val="single" w:sz="4" w:space="0" w:color="000000"/>
              <w:bottom w:val="single" w:sz="4" w:space="0" w:color="000000"/>
            </w:tcBorders>
            <w:shd w:val="clear" w:color="auto" w:fill="auto"/>
          </w:tcPr>
          <w:p w:rsidR="00AF22A1" w:rsidRPr="00AF22A1" w:rsidRDefault="00BB7FF9" w:rsidP="003E151D">
            <w:pPr>
              <w:jc w:val="both"/>
              <w:rPr>
                <w:rFonts w:cs="Arial"/>
                <w:sz w:val="20"/>
                <w:szCs w:val="20"/>
              </w:rPr>
            </w:pPr>
            <w:r>
              <w:rPr>
                <w:rFonts w:cs="Arial"/>
                <w:sz w:val="20"/>
                <w:szCs w:val="20"/>
              </w:rPr>
              <w:t>- н</w:t>
            </w:r>
            <w:r w:rsidR="00AF22A1" w:rsidRPr="00AF22A1">
              <w:rPr>
                <w:rFonts w:cs="Arial"/>
                <w:sz w:val="20"/>
                <w:szCs w:val="20"/>
              </w:rPr>
              <w:t>аличие мед. службы или предоставление гарантийного письма на заключение договора с медицинской организацией на проведение регулярных предрейсовых и послерейсовых мед. осмотров водителей транспортных средств и оказание первой и/или медицинской помощи работникам.</w:t>
            </w:r>
          </w:p>
        </w:tc>
        <w:tc>
          <w:tcPr>
            <w:tcW w:w="2845" w:type="dxa"/>
            <w:tcBorders>
              <w:top w:val="single" w:sz="4" w:space="0" w:color="000000"/>
              <w:left w:val="single" w:sz="4" w:space="0" w:color="000000"/>
              <w:bottom w:val="single" w:sz="4" w:space="0" w:color="000000"/>
            </w:tcBorders>
            <w:shd w:val="clear" w:color="auto" w:fill="auto"/>
          </w:tcPr>
          <w:p w:rsidR="00AF22A1" w:rsidRPr="006F33E8" w:rsidRDefault="00AF22A1" w:rsidP="003E151D">
            <w:pPr>
              <w:rPr>
                <w:rFonts w:cs="Arial"/>
                <w:sz w:val="20"/>
                <w:szCs w:val="20"/>
              </w:rPr>
            </w:pPr>
            <w:r w:rsidRPr="006F33E8">
              <w:rPr>
                <w:rFonts w:cs="Arial"/>
                <w:sz w:val="20"/>
                <w:szCs w:val="20"/>
              </w:rPr>
              <w:t xml:space="preserve">Справка о наличии мед.службы  или гарантийное письмо за подписью руководителя о заключении договора </w:t>
            </w:r>
          </w:p>
        </w:tc>
        <w:tc>
          <w:tcPr>
            <w:tcW w:w="1569" w:type="dxa"/>
            <w:tcBorders>
              <w:top w:val="single" w:sz="4" w:space="0" w:color="000000"/>
              <w:left w:val="single" w:sz="4" w:space="0" w:color="000000"/>
              <w:bottom w:val="single" w:sz="4" w:space="0" w:color="000000"/>
            </w:tcBorders>
            <w:shd w:val="clear" w:color="auto" w:fill="auto"/>
          </w:tcPr>
          <w:p w:rsidR="00AF22A1" w:rsidRPr="00AF22A1" w:rsidRDefault="00AF22A1" w:rsidP="003E151D">
            <w:pPr>
              <w:rPr>
                <w:rFonts w:cs="Arial"/>
                <w:sz w:val="20"/>
                <w:szCs w:val="20"/>
              </w:rPr>
            </w:pPr>
            <w:r w:rsidRPr="00AF22A1">
              <w:rPr>
                <w:rFonts w:cs="Arial"/>
                <w:sz w:val="20"/>
                <w:szCs w:val="20"/>
              </w:rPr>
              <w:t>Наличие/ отсутствие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AF22A1" w:rsidRPr="00AF22A1" w:rsidRDefault="00AF22A1" w:rsidP="003E151D">
            <w:pPr>
              <w:rPr>
                <w:rFonts w:cs="Arial"/>
                <w:sz w:val="20"/>
                <w:szCs w:val="20"/>
              </w:rPr>
            </w:pPr>
            <w:r w:rsidRPr="00AF22A1">
              <w:rPr>
                <w:rFonts w:cs="Arial"/>
                <w:sz w:val="20"/>
                <w:szCs w:val="20"/>
              </w:rPr>
              <w:t>наличие</w:t>
            </w:r>
          </w:p>
        </w:tc>
        <w:tc>
          <w:tcPr>
            <w:tcW w:w="1134" w:type="dxa"/>
            <w:vAlign w:val="center"/>
          </w:tcPr>
          <w:p w:rsidR="00AF22A1" w:rsidRDefault="00AF22A1" w:rsidP="003E151D">
            <w:pPr>
              <w:rPr>
                <w:rFonts w:cs="Arial"/>
              </w:rPr>
            </w:pPr>
          </w:p>
        </w:tc>
      </w:tr>
      <w:tr w:rsidR="00AF22A1" w:rsidTr="00D70A79">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AF22A1" w:rsidRPr="00AF22A1" w:rsidRDefault="00BB7FF9" w:rsidP="00BB7FF9">
            <w:pPr>
              <w:rPr>
                <w:rFonts w:cs="Arial"/>
                <w:sz w:val="20"/>
                <w:szCs w:val="20"/>
              </w:rPr>
            </w:pPr>
            <w:r>
              <w:rPr>
                <w:rFonts w:cs="Arial"/>
                <w:sz w:val="20"/>
                <w:szCs w:val="20"/>
              </w:rPr>
              <w:t>5</w:t>
            </w:r>
            <w:r w:rsidR="00AF22A1" w:rsidRPr="00AF22A1">
              <w:rPr>
                <w:rFonts w:cs="Arial"/>
                <w:sz w:val="20"/>
                <w:szCs w:val="20"/>
              </w:rPr>
              <w:t>.</w:t>
            </w:r>
            <w:r>
              <w:rPr>
                <w:rFonts w:cs="Arial"/>
                <w:sz w:val="20"/>
                <w:szCs w:val="20"/>
              </w:rPr>
              <w:t>4</w:t>
            </w:r>
          </w:p>
        </w:tc>
        <w:tc>
          <w:tcPr>
            <w:tcW w:w="3676" w:type="dxa"/>
            <w:tcBorders>
              <w:top w:val="single" w:sz="4" w:space="0" w:color="000000"/>
              <w:left w:val="single" w:sz="4" w:space="0" w:color="000000"/>
              <w:bottom w:val="single" w:sz="4" w:space="0" w:color="000000"/>
            </w:tcBorders>
            <w:shd w:val="clear" w:color="auto" w:fill="auto"/>
          </w:tcPr>
          <w:p w:rsidR="00AF22A1" w:rsidRPr="00AF22A1" w:rsidRDefault="00BB7FF9" w:rsidP="003E151D">
            <w:pPr>
              <w:jc w:val="both"/>
              <w:rPr>
                <w:rFonts w:cs="Arial"/>
                <w:sz w:val="20"/>
                <w:szCs w:val="20"/>
              </w:rPr>
            </w:pPr>
            <w:r>
              <w:rPr>
                <w:rFonts w:cs="Arial"/>
                <w:sz w:val="20"/>
                <w:szCs w:val="20"/>
              </w:rPr>
              <w:t>- о</w:t>
            </w:r>
            <w:r w:rsidR="00AF22A1" w:rsidRPr="00AF22A1">
              <w:rPr>
                <w:rFonts w:cs="Arial"/>
                <w:sz w:val="20"/>
                <w:szCs w:val="20"/>
              </w:rPr>
              <w:t>рганизация и проведение медицинских осмотров привлекаемого персонала.</w:t>
            </w:r>
          </w:p>
        </w:tc>
        <w:tc>
          <w:tcPr>
            <w:tcW w:w="2845" w:type="dxa"/>
            <w:tcBorders>
              <w:top w:val="single" w:sz="4" w:space="0" w:color="000000"/>
              <w:left w:val="single" w:sz="4" w:space="0" w:color="000000"/>
              <w:bottom w:val="single" w:sz="4" w:space="0" w:color="000000"/>
            </w:tcBorders>
            <w:shd w:val="clear" w:color="auto" w:fill="auto"/>
          </w:tcPr>
          <w:p w:rsidR="00AF22A1" w:rsidRPr="006F33E8" w:rsidRDefault="00AF22A1" w:rsidP="003E151D">
            <w:pPr>
              <w:rPr>
                <w:rFonts w:cs="Arial"/>
                <w:sz w:val="20"/>
                <w:szCs w:val="20"/>
              </w:rPr>
            </w:pPr>
            <w:r w:rsidRPr="006F33E8">
              <w:rPr>
                <w:rFonts w:cs="Arial"/>
                <w:sz w:val="20"/>
                <w:szCs w:val="20"/>
              </w:rPr>
              <w:t>Копии документов, подтверждающих наличие договорных отношений, графиков, перечней и заключительных актов</w:t>
            </w:r>
          </w:p>
        </w:tc>
        <w:tc>
          <w:tcPr>
            <w:tcW w:w="1569" w:type="dxa"/>
            <w:tcBorders>
              <w:top w:val="single" w:sz="4" w:space="0" w:color="000000"/>
              <w:left w:val="single" w:sz="4" w:space="0" w:color="000000"/>
              <w:bottom w:val="single" w:sz="4" w:space="0" w:color="000000"/>
            </w:tcBorders>
            <w:shd w:val="clear" w:color="auto" w:fill="auto"/>
          </w:tcPr>
          <w:p w:rsidR="00AF22A1" w:rsidRPr="00AF22A1" w:rsidRDefault="00D70A79" w:rsidP="003E151D">
            <w:pPr>
              <w:rPr>
                <w:rFonts w:cs="Arial"/>
                <w:sz w:val="20"/>
                <w:szCs w:val="20"/>
              </w:rPr>
            </w:pPr>
            <w:r>
              <w:rPr>
                <w:rFonts w:cs="Arial"/>
                <w:sz w:val="20"/>
                <w:szCs w:val="20"/>
              </w:rPr>
              <w:t>н</w:t>
            </w:r>
            <w:r w:rsidR="00AF22A1" w:rsidRPr="00AF22A1">
              <w:rPr>
                <w:rFonts w:cs="Arial"/>
                <w:sz w:val="20"/>
                <w:szCs w:val="20"/>
              </w:rPr>
              <w:t>аличие/ отсутствие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AF22A1" w:rsidRPr="00AF22A1" w:rsidRDefault="00AF22A1" w:rsidP="003E151D">
            <w:pPr>
              <w:rPr>
                <w:rFonts w:cs="Arial"/>
                <w:sz w:val="20"/>
                <w:szCs w:val="20"/>
              </w:rPr>
            </w:pPr>
            <w:r w:rsidRPr="00AF22A1">
              <w:rPr>
                <w:rFonts w:cs="Arial"/>
                <w:sz w:val="20"/>
                <w:szCs w:val="20"/>
              </w:rPr>
              <w:t>наличие</w:t>
            </w:r>
          </w:p>
        </w:tc>
        <w:tc>
          <w:tcPr>
            <w:tcW w:w="1134" w:type="dxa"/>
            <w:vAlign w:val="center"/>
          </w:tcPr>
          <w:p w:rsidR="00AF22A1" w:rsidRDefault="00AF22A1" w:rsidP="003E151D">
            <w:pPr>
              <w:rPr>
                <w:rFonts w:cs="Arial"/>
              </w:rPr>
            </w:pPr>
          </w:p>
        </w:tc>
      </w:tr>
      <w:tr w:rsidR="00AF22A1" w:rsidTr="00D70A79">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AF22A1" w:rsidRPr="00AF22A1" w:rsidRDefault="00BB7FF9" w:rsidP="00BB7FF9">
            <w:pPr>
              <w:rPr>
                <w:rFonts w:cs="Arial"/>
                <w:sz w:val="20"/>
                <w:szCs w:val="20"/>
              </w:rPr>
            </w:pPr>
            <w:r>
              <w:rPr>
                <w:rFonts w:cs="Arial"/>
                <w:sz w:val="20"/>
                <w:szCs w:val="20"/>
              </w:rPr>
              <w:t>5</w:t>
            </w:r>
            <w:r w:rsidR="00AF22A1" w:rsidRPr="00AF22A1">
              <w:rPr>
                <w:rFonts w:cs="Arial"/>
                <w:sz w:val="20"/>
                <w:szCs w:val="20"/>
              </w:rPr>
              <w:t>.</w:t>
            </w:r>
            <w:r>
              <w:rPr>
                <w:rFonts w:cs="Arial"/>
                <w:sz w:val="20"/>
                <w:szCs w:val="20"/>
              </w:rPr>
              <w:t>5</w:t>
            </w:r>
          </w:p>
        </w:tc>
        <w:tc>
          <w:tcPr>
            <w:tcW w:w="3676" w:type="dxa"/>
            <w:tcBorders>
              <w:top w:val="single" w:sz="4" w:space="0" w:color="000000"/>
              <w:left w:val="single" w:sz="4" w:space="0" w:color="000000"/>
              <w:bottom w:val="single" w:sz="4" w:space="0" w:color="000000"/>
            </w:tcBorders>
            <w:shd w:val="clear" w:color="auto" w:fill="auto"/>
          </w:tcPr>
          <w:p w:rsidR="00AF22A1" w:rsidRPr="00AF22A1" w:rsidRDefault="00BB7FF9" w:rsidP="003E151D">
            <w:pPr>
              <w:jc w:val="both"/>
              <w:rPr>
                <w:rFonts w:cs="Arial"/>
                <w:sz w:val="20"/>
                <w:szCs w:val="20"/>
              </w:rPr>
            </w:pPr>
            <w:r>
              <w:rPr>
                <w:rFonts w:cs="Arial"/>
                <w:sz w:val="20"/>
                <w:szCs w:val="20"/>
              </w:rPr>
              <w:t>- о</w:t>
            </w:r>
            <w:r w:rsidR="00AF22A1" w:rsidRPr="00AF22A1">
              <w:rPr>
                <w:rFonts w:cs="Arial"/>
                <w:sz w:val="20"/>
                <w:szCs w:val="20"/>
              </w:rPr>
              <w:t>рганизация и проведение контрольно-профилактических проверок соблюдения требований по охране труда, промышленной, пожарной, экологической и транспортной безопасности.</w:t>
            </w:r>
          </w:p>
        </w:tc>
        <w:tc>
          <w:tcPr>
            <w:tcW w:w="2845" w:type="dxa"/>
            <w:tcBorders>
              <w:top w:val="single" w:sz="4" w:space="0" w:color="000000"/>
              <w:left w:val="single" w:sz="4" w:space="0" w:color="000000"/>
              <w:bottom w:val="single" w:sz="4" w:space="0" w:color="000000"/>
            </w:tcBorders>
            <w:shd w:val="clear" w:color="auto" w:fill="auto"/>
          </w:tcPr>
          <w:p w:rsidR="00AF22A1" w:rsidRPr="006F33E8" w:rsidRDefault="00AF22A1" w:rsidP="003E151D">
            <w:pPr>
              <w:rPr>
                <w:rFonts w:cs="Arial"/>
                <w:sz w:val="20"/>
                <w:szCs w:val="20"/>
              </w:rPr>
            </w:pPr>
            <w:r w:rsidRPr="006F33E8">
              <w:rPr>
                <w:rFonts w:cs="Arial"/>
                <w:sz w:val="20"/>
                <w:szCs w:val="20"/>
              </w:rPr>
              <w:t>Копии документов, подтверждающих проведение проверок, их графиков,  актов по итогам проверок.</w:t>
            </w:r>
          </w:p>
        </w:tc>
        <w:tc>
          <w:tcPr>
            <w:tcW w:w="1569" w:type="dxa"/>
            <w:tcBorders>
              <w:top w:val="single" w:sz="4" w:space="0" w:color="000000"/>
              <w:left w:val="single" w:sz="4" w:space="0" w:color="000000"/>
              <w:bottom w:val="single" w:sz="4" w:space="0" w:color="000000"/>
            </w:tcBorders>
            <w:shd w:val="clear" w:color="auto" w:fill="auto"/>
          </w:tcPr>
          <w:p w:rsidR="00AF22A1" w:rsidRPr="00AF22A1" w:rsidRDefault="00D70A79" w:rsidP="003E151D">
            <w:pPr>
              <w:rPr>
                <w:rFonts w:cs="Arial"/>
                <w:sz w:val="20"/>
                <w:szCs w:val="20"/>
              </w:rPr>
            </w:pPr>
            <w:r>
              <w:rPr>
                <w:rFonts w:cs="Arial"/>
                <w:sz w:val="20"/>
                <w:szCs w:val="20"/>
              </w:rPr>
              <w:t>н</w:t>
            </w:r>
            <w:r w:rsidR="00AF22A1" w:rsidRPr="00AF22A1">
              <w:rPr>
                <w:rFonts w:cs="Arial"/>
                <w:sz w:val="20"/>
                <w:szCs w:val="20"/>
              </w:rPr>
              <w:t>аличие/ отсутствие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AF22A1" w:rsidRPr="00AF22A1" w:rsidRDefault="00AF22A1" w:rsidP="003E151D">
            <w:pPr>
              <w:rPr>
                <w:rFonts w:cs="Arial"/>
                <w:sz w:val="20"/>
                <w:szCs w:val="20"/>
              </w:rPr>
            </w:pPr>
            <w:r w:rsidRPr="00AF22A1">
              <w:rPr>
                <w:rFonts w:cs="Arial"/>
                <w:sz w:val="20"/>
                <w:szCs w:val="20"/>
              </w:rPr>
              <w:t>наличие</w:t>
            </w:r>
          </w:p>
        </w:tc>
        <w:tc>
          <w:tcPr>
            <w:tcW w:w="1134" w:type="dxa"/>
            <w:vAlign w:val="center"/>
          </w:tcPr>
          <w:p w:rsidR="00AF22A1" w:rsidRDefault="00AF22A1" w:rsidP="003E151D">
            <w:pPr>
              <w:rPr>
                <w:rFonts w:cs="Arial"/>
              </w:rPr>
            </w:pPr>
          </w:p>
        </w:tc>
      </w:tr>
      <w:tr w:rsidR="00AF22A1" w:rsidTr="00D70A79">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AF22A1" w:rsidRPr="00AF22A1" w:rsidRDefault="00BB7FF9" w:rsidP="003E151D">
            <w:pPr>
              <w:rPr>
                <w:rFonts w:cs="Arial"/>
                <w:sz w:val="20"/>
                <w:szCs w:val="20"/>
              </w:rPr>
            </w:pPr>
            <w:r>
              <w:rPr>
                <w:rFonts w:cs="Arial"/>
                <w:sz w:val="20"/>
                <w:szCs w:val="20"/>
              </w:rPr>
              <w:t>6</w:t>
            </w:r>
          </w:p>
        </w:tc>
        <w:tc>
          <w:tcPr>
            <w:tcW w:w="3676" w:type="dxa"/>
            <w:tcBorders>
              <w:top w:val="single" w:sz="4" w:space="0" w:color="000000"/>
              <w:left w:val="single" w:sz="4" w:space="0" w:color="000000"/>
              <w:bottom w:val="single" w:sz="4" w:space="0" w:color="000000"/>
            </w:tcBorders>
            <w:shd w:val="clear" w:color="auto" w:fill="auto"/>
            <w:vAlign w:val="center"/>
          </w:tcPr>
          <w:p w:rsidR="00AF22A1" w:rsidRPr="00AF22A1" w:rsidRDefault="00AF22A1" w:rsidP="003E151D">
            <w:pPr>
              <w:rPr>
                <w:rFonts w:eastAsia="Calibri" w:cs="Arial"/>
                <w:sz w:val="20"/>
                <w:szCs w:val="20"/>
              </w:rPr>
            </w:pPr>
            <w:r w:rsidRPr="00AF22A1">
              <w:rPr>
                <w:rFonts w:cs="Arial"/>
                <w:sz w:val="20"/>
                <w:szCs w:val="20"/>
              </w:rPr>
              <w:t>Укомплектованность для проведения работ достаточным количеством грузоподъемной и специальной техники, находящихся в собственности или в аренде:</w:t>
            </w:r>
          </w:p>
        </w:tc>
        <w:tc>
          <w:tcPr>
            <w:tcW w:w="2845" w:type="dxa"/>
            <w:tcBorders>
              <w:top w:val="single" w:sz="4" w:space="0" w:color="000000"/>
              <w:left w:val="single" w:sz="4" w:space="0" w:color="000000"/>
              <w:bottom w:val="single" w:sz="4" w:space="0" w:color="000000"/>
            </w:tcBorders>
            <w:shd w:val="clear" w:color="auto" w:fill="auto"/>
            <w:vAlign w:val="center"/>
          </w:tcPr>
          <w:p w:rsidR="00AF22A1" w:rsidRPr="006F33E8" w:rsidRDefault="00AF22A1" w:rsidP="003E151D">
            <w:pPr>
              <w:rPr>
                <w:rFonts w:eastAsia="Calibri" w:cs="Arial"/>
                <w:sz w:val="20"/>
                <w:szCs w:val="20"/>
              </w:rPr>
            </w:pPr>
          </w:p>
        </w:tc>
        <w:tc>
          <w:tcPr>
            <w:tcW w:w="1569" w:type="dxa"/>
            <w:tcBorders>
              <w:top w:val="single" w:sz="4" w:space="0" w:color="000000"/>
              <w:left w:val="single" w:sz="4" w:space="0" w:color="000000"/>
              <w:bottom w:val="single" w:sz="4" w:space="0" w:color="000000"/>
            </w:tcBorders>
            <w:shd w:val="clear" w:color="auto" w:fill="auto"/>
            <w:vAlign w:val="center"/>
          </w:tcPr>
          <w:p w:rsidR="00AF22A1" w:rsidRPr="00AF22A1" w:rsidRDefault="00AF22A1" w:rsidP="003E151D">
            <w:pPr>
              <w:rPr>
                <w:rFonts w:cs="Arial"/>
                <w:sz w:val="20"/>
                <w:szCs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F22A1" w:rsidRPr="00AF22A1" w:rsidRDefault="00AF22A1" w:rsidP="003E151D">
            <w:pPr>
              <w:rPr>
                <w:rFonts w:cs="Arial"/>
                <w:sz w:val="20"/>
                <w:szCs w:val="20"/>
              </w:rPr>
            </w:pPr>
          </w:p>
        </w:tc>
        <w:tc>
          <w:tcPr>
            <w:tcW w:w="1134" w:type="dxa"/>
            <w:vAlign w:val="center"/>
          </w:tcPr>
          <w:p w:rsidR="00AF22A1" w:rsidRDefault="00AF22A1" w:rsidP="003E151D">
            <w:pPr>
              <w:rPr>
                <w:rFonts w:cs="Arial"/>
              </w:rPr>
            </w:pPr>
          </w:p>
        </w:tc>
      </w:tr>
      <w:tr w:rsidR="00AF22A1" w:rsidTr="00D70A79">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AF22A1" w:rsidRPr="00AF22A1" w:rsidRDefault="00BB7FF9" w:rsidP="003E151D">
            <w:pPr>
              <w:rPr>
                <w:rFonts w:cs="Arial"/>
                <w:sz w:val="20"/>
                <w:szCs w:val="20"/>
              </w:rPr>
            </w:pPr>
            <w:r>
              <w:rPr>
                <w:rFonts w:cs="Arial"/>
                <w:sz w:val="20"/>
                <w:szCs w:val="20"/>
              </w:rPr>
              <w:t>6</w:t>
            </w:r>
            <w:r w:rsidR="00AF22A1" w:rsidRPr="00AF22A1">
              <w:rPr>
                <w:rFonts w:cs="Arial"/>
                <w:sz w:val="20"/>
                <w:szCs w:val="20"/>
              </w:rPr>
              <w:t>.1</w:t>
            </w:r>
          </w:p>
        </w:tc>
        <w:tc>
          <w:tcPr>
            <w:tcW w:w="3676" w:type="dxa"/>
            <w:tcBorders>
              <w:top w:val="single" w:sz="4" w:space="0" w:color="000000"/>
              <w:left w:val="single" w:sz="4" w:space="0" w:color="000000"/>
              <w:bottom w:val="single" w:sz="4" w:space="0" w:color="000000"/>
            </w:tcBorders>
            <w:shd w:val="clear" w:color="auto" w:fill="auto"/>
            <w:vAlign w:val="center"/>
          </w:tcPr>
          <w:p w:rsidR="00AF22A1" w:rsidRPr="00AF22A1" w:rsidRDefault="00AF22A1" w:rsidP="003E151D">
            <w:pPr>
              <w:rPr>
                <w:rFonts w:cs="Arial"/>
                <w:sz w:val="20"/>
                <w:szCs w:val="20"/>
              </w:rPr>
            </w:pPr>
            <w:r w:rsidRPr="00AF22A1">
              <w:rPr>
                <w:rFonts w:cs="Arial"/>
                <w:sz w:val="20"/>
                <w:szCs w:val="20"/>
              </w:rPr>
              <w:t>- наличие грузовой транспортной техники для перевозки оборудования, запчастей, материалов и вывоза мусора,</w:t>
            </w:r>
          </w:p>
        </w:tc>
        <w:tc>
          <w:tcPr>
            <w:tcW w:w="2845" w:type="dxa"/>
            <w:tcBorders>
              <w:top w:val="single" w:sz="4" w:space="0" w:color="000000"/>
              <w:left w:val="single" w:sz="4" w:space="0" w:color="000000"/>
              <w:bottom w:val="single" w:sz="4" w:space="0" w:color="000000"/>
            </w:tcBorders>
            <w:shd w:val="clear" w:color="auto" w:fill="auto"/>
            <w:vAlign w:val="center"/>
          </w:tcPr>
          <w:p w:rsidR="00AF22A1" w:rsidRPr="006F33E8" w:rsidRDefault="00AF22A1" w:rsidP="003E151D">
            <w:pPr>
              <w:rPr>
                <w:rFonts w:cs="Arial"/>
                <w:sz w:val="20"/>
                <w:szCs w:val="20"/>
              </w:rPr>
            </w:pPr>
          </w:p>
          <w:p w:rsidR="00AF22A1" w:rsidRPr="006F33E8" w:rsidRDefault="00AF22A1" w:rsidP="003E151D">
            <w:pPr>
              <w:rPr>
                <w:rFonts w:cs="Arial"/>
                <w:sz w:val="20"/>
                <w:szCs w:val="20"/>
              </w:rPr>
            </w:pPr>
            <w:r w:rsidRPr="006F33E8">
              <w:rPr>
                <w:rFonts w:cs="Arial"/>
                <w:sz w:val="20"/>
                <w:szCs w:val="20"/>
              </w:rPr>
              <w:t>Справка о наличии производственных мощностей (Форма 9).</w:t>
            </w:r>
          </w:p>
          <w:p w:rsidR="00AF22A1" w:rsidRPr="006F33E8" w:rsidRDefault="00AF22A1" w:rsidP="003E151D">
            <w:pPr>
              <w:rPr>
                <w:rFonts w:cs="Arial"/>
                <w:sz w:val="20"/>
                <w:szCs w:val="20"/>
              </w:rPr>
            </w:pPr>
          </w:p>
        </w:tc>
        <w:tc>
          <w:tcPr>
            <w:tcW w:w="1569" w:type="dxa"/>
            <w:tcBorders>
              <w:top w:val="single" w:sz="4" w:space="0" w:color="000000"/>
              <w:left w:val="single" w:sz="4" w:space="0" w:color="000000"/>
              <w:bottom w:val="single" w:sz="4" w:space="0" w:color="000000"/>
            </w:tcBorders>
            <w:shd w:val="clear" w:color="auto" w:fill="auto"/>
            <w:vAlign w:val="center"/>
          </w:tcPr>
          <w:p w:rsidR="00AF22A1" w:rsidRPr="00AF22A1" w:rsidRDefault="00D70A79" w:rsidP="003E151D">
            <w:pPr>
              <w:rPr>
                <w:rFonts w:cs="Arial"/>
                <w:sz w:val="20"/>
                <w:szCs w:val="20"/>
              </w:rPr>
            </w:pPr>
            <w:r>
              <w:rPr>
                <w:rFonts w:cs="Arial"/>
                <w:sz w:val="20"/>
                <w:szCs w:val="20"/>
              </w:rPr>
              <w:t>е</w:t>
            </w:r>
            <w:r w:rsidR="00AF22A1" w:rsidRPr="00AF22A1">
              <w:rPr>
                <w:rFonts w:cs="Arial"/>
                <w:sz w:val="20"/>
                <w:szCs w:val="20"/>
              </w:rPr>
              <w:t>д.</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F22A1" w:rsidRPr="00AF22A1" w:rsidRDefault="00AF22A1" w:rsidP="003E151D">
            <w:pPr>
              <w:rPr>
                <w:rFonts w:cs="Arial"/>
                <w:sz w:val="20"/>
                <w:szCs w:val="20"/>
                <w:highlight w:val="green"/>
              </w:rPr>
            </w:pPr>
            <w:r w:rsidRPr="00AF22A1">
              <w:rPr>
                <w:rFonts w:cs="Arial"/>
                <w:sz w:val="20"/>
                <w:szCs w:val="20"/>
              </w:rPr>
              <w:t>1 и более</w:t>
            </w:r>
          </w:p>
        </w:tc>
        <w:tc>
          <w:tcPr>
            <w:tcW w:w="1134" w:type="dxa"/>
            <w:vAlign w:val="center"/>
          </w:tcPr>
          <w:p w:rsidR="00AF22A1" w:rsidRDefault="00AF22A1" w:rsidP="003E151D">
            <w:pPr>
              <w:rPr>
                <w:rFonts w:cs="Arial"/>
              </w:rPr>
            </w:pPr>
          </w:p>
        </w:tc>
      </w:tr>
      <w:tr w:rsidR="00AF22A1" w:rsidTr="00D70A79">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AF22A1" w:rsidRPr="00AF22A1" w:rsidRDefault="00BB7FF9" w:rsidP="003E151D">
            <w:pPr>
              <w:rPr>
                <w:rFonts w:cs="Arial"/>
                <w:sz w:val="20"/>
                <w:szCs w:val="20"/>
              </w:rPr>
            </w:pPr>
            <w:r>
              <w:rPr>
                <w:rFonts w:cs="Arial"/>
                <w:sz w:val="20"/>
                <w:szCs w:val="20"/>
              </w:rPr>
              <w:t>6</w:t>
            </w:r>
            <w:r w:rsidR="00AF22A1" w:rsidRPr="00AF22A1">
              <w:rPr>
                <w:rFonts w:cs="Arial"/>
                <w:sz w:val="20"/>
                <w:szCs w:val="20"/>
              </w:rPr>
              <w:t>.2</w:t>
            </w:r>
          </w:p>
        </w:tc>
        <w:tc>
          <w:tcPr>
            <w:tcW w:w="3676" w:type="dxa"/>
            <w:tcBorders>
              <w:top w:val="single" w:sz="4" w:space="0" w:color="000000"/>
              <w:left w:val="single" w:sz="4" w:space="0" w:color="000000"/>
              <w:bottom w:val="single" w:sz="4" w:space="0" w:color="000000"/>
            </w:tcBorders>
            <w:shd w:val="clear" w:color="auto" w:fill="auto"/>
            <w:vAlign w:val="center"/>
          </w:tcPr>
          <w:p w:rsidR="00AF22A1" w:rsidRPr="00AF22A1" w:rsidRDefault="00AF22A1" w:rsidP="003E151D">
            <w:pPr>
              <w:jc w:val="both"/>
              <w:rPr>
                <w:rFonts w:cs="Arial"/>
                <w:sz w:val="20"/>
                <w:szCs w:val="20"/>
              </w:rPr>
            </w:pPr>
            <w:r w:rsidRPr="00AF22A1">
              <w:rPr>
                <w:rFonts w:cs="Arial"/>
                <w:sz w:val="20"/>
                <w:szCs w:val="20"/>
              </w:rPr>
              <w:t>- обеспеченность транспорта, предназначенного для перевозки работников (в т.ч. легкового) системами видеорегистрации,</w:t>
            </w:r>
          </w:p>
        </w:tc>
        <w:tc>
          <w:tcPr>
            <w:tcW w:w="2845" w:type="dxa"/>
            <w:tcBorders>
              <w:left w:val="single" w:sz="4" w:space="0" w:color="000000"/>
              <w:bottom w:val="single" w:sz="4" w:space="0" w:color="auto"/>
            </w:tcBorders>
            <w:shd w:val="clear" w:color="auto" w:fill="auto"/>
            <w:vAlign w:val="center"/>
          </w:tcPr>
          <w:p w:rsidR="00AF22A1" w:rsidRPr="006F33E8" w:rsidRDefault="00AF22A1" w:rsidP="003E151D">
            <w:pPr>
              <w:rPr>
                <w:rFonts w:eastAsia="Calibri" w:cs="Arial"/>
                <w:sz w:val="20"/>
                <w:szCs w:val="20"/>
              </w:rPr>
            </w:pPr>
            <w:r w:rsidRPr="006F33E8">
              <w:rPr>
                <w:rFonts w:cs="Arial"/>
                <w:sz w:val="20"/>
                <w:szCs w:val="20"/>
              </w:rPr>
              <w:t>Справка о наличии производственных мощностей (Форма 9) или гарантийное письмо за подписью руководителя организации о приведении транспорта к требованиям данного пункта ПДО (при необходимости).</w:t>
            </w:r>
          </w:p>
        </w:tc>
        <w:tc>
          <w:tcPr>
            <w:tcW w:w="1569" w:type="dxa"/>
            <w:tcBorders>
              <w:top w:val="single" w:sz="4" w:space="0" w:color="000000"/>
              <w:left w:val="single" w:sz="4" w:space="0" w:color="000000"/>
              <w:bottom w:val="single" w:sz="4" w:space="0" w:color="000000"/>
            </w:tcBorders>
            <w:shd w:val="clear" w:color="auto" w:fill="auto"/>
          </w:tcPr>
          <w:p w:rsidR="00AF22A1" w:rsidRPr="00AF22A1" w:rsidRDefault="00D70A79" w:rsidP="003E151D">
            <w:pPr>
              <w:rPr>
                <w:rFonts w:cs="Arial"/>
                <w:sz w:val="20"/>
                <w:szCs w:val="20"/>
              </w:rPr>
            </w:pPr>
            <w:r>
              <w:rPr>
                <w:rFonts w:cs="Arial"/>
                <w:sz w:val="20"/>
                <w:szCs w:val="20"/>
              </w:rPr>
              <w:t>н</w:t>
            </w:r>
            <w:r w:rsidR="00AF22A1" w:rsidRPr="00AF22A1">
              <w:rPr>
                <w:rFonts w:cs="Arial"/>
                <w:sz w:val="20"/>
                <w:szCs w:val="20"/>
              </w:rPr>
              <w:t>аличие/ отсутствие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AF22A1" w:rsidRPr="00AF22A1" w:rsidRDefault="00AF22A1" w:rsidP="003E151D">
            <w:pPr>
              <w:rPr>
                <w:rFonts w:cs="Arial"/>
                <w:sz w:val="20"/>
                <w:szCs w:val="20"/>
              </w:rPr>
            </w:pPr>
            <w:r w:rsidRPr="00AF22A1">
              <w:rPr>
                <w:rFonts w:cs="Arial"/>
                <w:sz w:val="20"/>
                <w:szCs w:val="20"/>
              </w:rPr>
              <w:t>наличие</w:t>
            </w:r>
          </w:p>
        </w:tc>
        <w:tc>
          <w:tcPr>
            <w:tcW w:w="1134" w:type="dxa"/>
            <w:vAlign w:val="center"/>
          </w:tcPr>
          <w:p w:rsidR="00AF22A1" w:rsidRDefault="00AF22A1" w:rsidP="003E151D">
            <w:pPr>
              <w:rPr>
                <w:rFonts w:cs="Arial"/>
              </w:rPr>
            </w:pPr>
          </w:p>
        </w:tc>
      </w:tr>
      <w:tr w:rsidR="00AF22A1" w:rsidTr="00D70A79">
        <w:trPr>
          <w:trHeight w:val="977"/>
        </w:trPr>
        <w:tc>
          <w:tcPr>
            <w:tcW w:w="592" w:type="dxa"/>
            <w:tcBorders>
              <w:top w:val="single" w:sz="4" w:space="0" w:color="000000"/>
              <w:left w:val="single" w:sz="4" w:space="0" w:color="000000"/>
              <w:bottom w:val="single" w:sz="4" w:space="0" w:color="000000"/>
            </w:tcBorders>
            <w:shd w:val="clear" w:color="auto" w:fill="auto"/>
            <w:vAlign w:val="center"/>
          </w:tcPr>
          <w:p w:rsidR="00AF22A1" w:rsidRPr="00AF22A1" w:rsidRDefault="00BB7FF9" w:rsidP="003E151D">
            <w:pPr>
              <w:rPr>
                <w:rFonts w:cs="Arial"/>
                <w:sz w:val="20"/>
                <w:szCs w:val="20"/>
              </w:rPr>
            </w:pPr>
            <w:r>
              <w:rPr>
                <w:rFonts w:cs="Arial"/>
                <w:sz w:val="20"/>
                <w:szCs w:val="20"/>
              </w:rPr>
              <w:lastRenderedPageBreak/>
              <w:t>6</w:t>
            </w:r>
            <w:r w:rsidR="00AF22A1" w:rsidRPr="00AF22A1">
              <w:rPr>
                <w:rFonts w:cs="Arial"/>
                <w:sz w:val="20"/>
                <w:szCs w:val="20"/>
              </w:rPr>
              <w:t>.3</w:t>
            </w:r>
          </w:p>
        </w:tc>
        <w:tc>
          <w:tcPr>
            <w:tcW w:w="3676" w:type="dxa"/>
            <w:tcBorders>
              <w:top w:val="single" w:sz="4" w:space="0" w:color="000000"/>
              <w:left w:val="single" w:sz="4" w:space="0" w:color="000000"/>
              <w:bottom w:val="single" w:sz="4" w:space="0" w:color="000000"/>
            </w:tcBorders>
            <w:shd w:val="clear" w:color="auto" w:fill="auto"/>
            <w:vAlign w:val="center"/>
          </w:tcPr>
          <w:p w:rsidR="00AF22A1" w:rsidRPr="00AF22A1" w:rsidRDefault="00AF22A1" w:rsidP="003E151D">
            <w:pPr>
              <w:rPr>
                <w:rFonts w:cs="Arial"/>
                <w:sz w:val="20"/>
                <w:szCs w:val="20"/>
              </w:rPr>
            </w:pPr>
            <w:r w:rsidRPr="00AF22A1">
              <w:rPr>
                <w:rFonts w:cs="Arial"/>
                <w:sz w:val="20"/>
                <w:szCs w:val="20"/>
              </w:rPr>
              <w:t>- оснащение ремнями безопасности транспортных средств (где это предусмотрено конструкцией ТС),</w:t>
            </w:r>
          </w:p>
        </w:tc>
        <w:tc>
          <w:tcPr>
            <w:tcW w:w="2845" w:type="dxa"/>
            <w:vMerge w:val="restart"/>
            <w:tcBorders>
              <w:top w:val="single" w:sz="4" w:space="0" w:color="auto"/>
              <w:left w:val="single" w:sz="4" w:space="0" w:color="000000"/>
            </w:tcBorders>
            <w:shd w:val="clear" w:color="auto" w:fill="auto"/>
            <w:vAlign w:val="center"/>
          </w:tcPr>
          <w:p w:rsidR="00AF22A1" w:rsidRPr="006F33E8" w:rsidRDefault="00AF22A1" w:rsidP="003E151D">
            <w:pPr>
              <w:rPr>
                <w:rFonts w:cs="Arial"/>
                <w:sz w:val="20"/>
                <w:szCs w:val="20"/>
              </w:rPr>
            </w:pPr>
            <w:r w:rsidRPr="006F33E8">
              <w:rPr>
                <w:rFonts w:cs="Arial"/>
                <w:sz w:val="20"/>
                <w:szCs w:val="20"/>
              </w:rPr>
              <w:t>Справка о наличии производственных мощностей (Форма 9).</w:t>
            </w:r>
          </w:p>
          <w:p w:rsidR="00AF22A1" w:rsidRPr="006F33E8" w:rsidRDefault="00AF22A1" w:rsidP="003E151D">
            <w:pPr>
              <w:rPr>
                <w:rFonts w:cs="Arial"/>
                <w:sz w:val="20"/>
                <w:szCs w:val="20"/>
              </w:rPr>
            </w:pPr>
            <w:r w:rsidRPr="006F33E8">
              <w:rPr>
                <w:rFonts w:cs="Arial"/>
                <w:sz w:val="20"/>
                <w:szCs w:val="20"/>
              </w:rPr>
              <w:t>Для автовышек, обязательно приложить копии документов, подтверждающего собственность либо аренду данной техники</w:t>
            </w:r>
          </w:p>
        </w:tc>
        <w:tc>
          <w:tcPr>
            <w:tcW w:w="1569" w:type="dxa"/>
            <w:tcBorders>
              <w:top w:val="single" w:sz="4" w:space="0" w:color="000000"/>
              <w:left w:val="single" w:sz="4" w:space="0" w:color="000000"/>
              <w:bottom w:val="single" w:sz="4" w:space="0" w:color="000000"/>
            </w:tcBorders>
            <w:shd w:val="clear" w:color="auto" w:fill="auto"/>
          </w:tcPr>
          <w:p w:rsidR="00AF22A1" w:rsidRPr="00AF22A1" w:rsidRDefault="00D70A79" w:rsidP="003E151D">
            <w:pPr>
              <w:rPr>
                <w:rFonts w:cs="Arial"/>
                <w:sz w:val="20"/>
                <w:szCs w:val="20"/>
              </w:rPr>
            </w:pPr>
            <w:r>
              <w:rPr>
                <w:rFonts w:cs="Arial"/>
                <w:sz w:val="20"/>
                <w:szCs w:val="20"/>
              </w:rPr>
              <w:t>н</w:t>
            </w:r>
            <w:r w:rsidR="00AF22A1" w:rsidRPr="00AF22A1">
              <w:rPr>
                <w:rFonts w:cs="Arial"/>
                <w:sz w:val="20"/>
                <w:szCs w:val="20"/>
              </w:rPr>
              <w:t>аличие/ отсутствие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AF22A1" w:rsidRPr="00AF22A1" w:rsidRDefault="00AF22A1" w:rsidP="003E151D">
            <w:pPr>
              <w:rPr>
                <w:rFonts w:cs="Arial"/>
                <w:sz w:val="20"/>
                <w:szCs w:val="20"/>
              </w:rPr>
            </w:pPr>
            <w:r w:rsidRPr="00AF22A1">
              <w:rPr>
                <w:rFonts w:cs="Arial"/>
                <w:sz w:val="20"/>
                <w:szCs w:val="20"/>
              </w:rPr>
              <w:t>наличие</w:t>
            </w:r>
          </w:p>
        </w:tc>
        <w:tc>
          <w:tcPr>
            <w:tcW w:w="1134" w:type="dxa"/>
            <w:tcBorders>
              <w:bottom w:val="nil"/>
            </w:tcBorders>
            <w:vAlign w:val="center"/>
          </w:tcPr>
          <w:p w:rsidR="00AF22A1" w:rsidRDefault="00AF22A1" w:rsidP="003E151D">
            <w:pPr>
              <w:rPr>
                <w:rFonts w:cs="Arial"/>
              </w:rPr>
            </w:pPr>
          </w:p>
        </w:tc>
      </w:tr>
      <w:tr w:rsidR="00AF22A1" w:rsidTr="00D70A79">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AF22A1" w:rsidRPr="00AF22A1" w:rsidRDefault="00BB7FF9" w:rsidP="003E151D">
            <w:pPr>
              <w:rPr>
                <w:rFonts w:cs="Arial"/>
                <w:sz w:val="20"/>
                <w:szCs w:val="20"/>
              </w:rPr>
            </w:pPr>
            <w:r>
              <w:rPr>
                <w:rFonts w:cs="Arial"/>
                <w:sz w:val="20"/>
                <w:szCs w:val="20"/>
              </w:rPr>
              <w:t>6</w:t>
            </w:r>
            <w:r w:rsidR="00AF22A1" w:rsidRPr="00AF22A1">
              <w:rPr>
                <w:rFonts w:cs="Arial"/>
                <w:sz w:val="20"/>
                <w:szCs w:val="20"/>
              </w:rPr>
              <w:t>.4</w:t>
            </w:r>
          </w:p>
        </w:tc>
        <w:tc>
          <w:tcPr>
            <w:tcW w:w="3676" w:type="dxa"/>
            <w:tcBorders>
              <w:top w:val="single" w:sz="4" w:space="0" w:color="000000"/>
              <w:left w:val="single" w:sz="4" w:space="0" w:color="000000"/>
              <w:bottom w:val="single" w:sz="4" w:space="0" w:color="000000"/>
            </w:tcBorders>
            <w:shd w:val="clear" w:color="auto" w:fill="auto"/>
            <w:vAlign w:val="center"/>
          </w:tcPr>
          <w:p w:rsidR="00AF22A1" w:rsidRPr="00AF22A1" w:rsidRDefault="00AF22A1" w:rsidP="003E151D">
            <w:pPr>
              <w:rPr>
                <w:rFonts w:cs="Arial"/>
                <w:sz w:val="20"/>
                <w:szCs w:val="20"/>
              </w:rPr>
            </w:pPr>
            <w:r w:rsidRPr="00AF22A1">
              <w:rPr>
                <w:rFonts w:cs="Arial"/>
                <w:sz w:val="20"/>
                <w:szCs w:val="20"/>
              </w:rPr>
              <w:t xml:space="preserve">- наличие автовышки для производства работ, </w:t>
            </w:r>
          </w:p>
        </w:tc>
        <w:tc>
          <w:tcPr>
            <w:tcW w:w="2845" w:type="dxa"/>
            <w:vMerge/>
            <w:tcBorders>
              <w:left w:val="single" w:sz="4" w:space="0" w:color="000000"/>
            </w:tcBorders>
            <w:shd w:val="clear" w:color="auto" w:fill="auto"/>
          </w:tcPr>
          <w:p w:rsidR="00AF22A1" w:rsidRPr="00AF22A1" w:rsidRDefault="00AF22A1" w:rsidP="003E151D">
            <w:pPr>
              <w:rPr>
                <w:rFonts w:cs="Arial"/>
                <w:sz w:val="20"/>
                <w:szCs w:val="20"/>
              </w:rPr>
            </w:pPr>
          </w:p>
        </w:tc>
        <w:tc>
          <w:tcPr>
            <w:tcW w:w="1569" w:type="dxa"/>
            <w:tcBorders>
              <w:top w:val="single" w:sz="4" w:space="0" w:color="000000"/>
              <w:left w:val="single" w:sz="4" w:space="0" w:color="000000"/>
              <w:bottom w:val="single" w:sz="4" w:space="0" w:color="000000"/>
            </w:tcBorders>
            <w:shd w:val="clear" w:color="auto" w:fill="auto"/>
            <w:vAlign w:val="center"/>
          </w:tcPr>
          <w:p w:rsidR="00AF22A1" w:rsidRPr="00AF22A1" w:rsidRDefault="00D70A79" w:rsidP="003E151D">
            <w:pPr>
              <w:rPr>
                <w:rFonts w:cs="Arial"/>
                <w:sz w:val="20"/>
                <w:szCs w:val="20"/>
              </w:rPr>
            </w:pPr>
            <w:r>
              <w:rPr>
                <w:rFonts w:cs="Arial"/>
                <w:sz w:val="20"/>
                <w:szCs w:val="20"/>
              </w:rPr>
              <w:t>е</w:t>
            </w:r>
            <w:r w:rsidR="00AF22A1" w:rsidRPr="00AF22A1">
              <w:rPr>
                <w:rFonts w:cs="Arial"/>
                <w:sz w:val="20"/>
                <w:szCs w:val="20"/>
              </w:rPr>
              <w:t>д.</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F22A1" w:rsidRPr="00AF22A1" w:rsidRDefault="00AF22A1" w:rsidP="003E151D">
            <w:pPr>
              <w:rPr>
                <w:rFonts w:cs="Arial"/>
                <w:sz w:val="20"/>
                <w:szCs w:val="20"/>
              </w:rPr>
            </w:pPr>
            <w:r w:rsidRPr="00AF22A1">
              <w:rPr>
                <w:rFonts w:cs="Arial"/>
                <w:sz w:val="20"/>
                <w:szCs w:val="20"/>
              </w:rPr>
              <w:t>1 и более</w:t>
            </w:r>
          </w:p>
        </w:tc>
        <w:tc>
          <w:tcPr>
            <w:tcW w:w="1134" w:type="dxa"/>
            <w:vAlign w:val="center"/>
          </w:tcPr>
          <w:p w:rsidR="00AF22A1" w:rsidRDefault="00AF22A1" w:rsidP="003E151D">
            <w:pPr>
              <w:rPr>
                <w:rFonts w:cs="Arial"/>
              </w:rPr>
            </w:pPr>
          </w:p>
        </w:tc>
      </w:tr>
      <w:tr w:rsidR="00AF22A1" w:rsidTr="00D70A79">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AF22A1" w:rsidRPr="00AF22A1" w:rsidRDefault="00BB7FF9" w:rsidP="003E151D">
            <w:pPr>
              <w:rPr>
                <w:rFonts w:cs="Arial"/>
                <w:sz w:val="20"/>
                <w:szCs w:val="20"/>
              </w:rPr>
            </w:pPr>
            <w:r>
              <w:rPr>
                <w:rFonts w:cs="Arial"/>
                <w:sz w:val="20"/>
                <w:szCs w:val="20"/>
              </w:rPr>
              <w:t>6</w:t>
            </w:r>
            <w:r w:rsidR="00AF22A1" w:rsidRPr="00AF22A1">
              <w:rPr>
                <w:rFonts w:cs="Arial"/>
                <w:sz w:val="20"/>
                <w:szCs w:val="20"/>
              </w:rPr>
              <w:t>.5</w:t>
            </w:r>
          </w:p>
        </w:tc>
        <w:tc>
          <w:tcPr>
            <w:tcW w:w="3676" w:type="dxa"/>
            <w:tcBorders>
              <w:top w:val="single" w:sz="4" w:space="0" w:color="000000"/>
              <w:left w:val="single" w:sz="4" w:space="0" w:color="000000"/>
              <w:bottom w:val="single" w:sz="4" w:space="0" w:color="000000"/>
            </w:tcBorders>
            <w:shd w:val="clear" w:color="auto" w:fill="auto"/>
            <w:vAlign w:val="center"/>
          </w:tcPr>
          <w:p w:rsidR="00AF22A1" w:rsidRPr="00AF22A1" w:rsidRDefault="00AF22A1" w:rsidP="003E151D">
            <w:pPr>
              <w:rPr>
                <w:rFonts w:cs="Arial"/>
                <w:sz w:val="20"/>
                <w:szCs w:val="20"/>
              </w:rPr>
            </w:pPr>
            <w:r w:rsidRPr="00AF22A1">
              <w:rPr>
                <w:rFonts w:cs="Arial"/>
                <w:sz w:val="20"/>
                <w:szCs w:val="20"/>
              </w:rPr>
              <w:t>- наличие наружных и внутренних трубчатых инвентарных лесов высотой до 16 м, площадью 4 м</w:t>
            </w:r>
            <w:r w:rsidRPr="00AF22A1">
              <w:rPr>
                <w:rFonts w:cs="Arial"/>
                <w:sz w:val="20"/>
                <w:szCs w:val="20"/>
                <w:vertAlign w:val="superscript"/>
              </w:rPr>
              <w:t>2</w:t>
            </w:r>
            <w:r w:rsidRPr="00AF22A1">
              <w:rPr>
                <w:rFonts w:cs="Arial"/>
                <w:sz w:val="20"/>
                <w:szCs w:val="20"/>
              </w:rPr>
              <w:t>, подвесными лестницами,  ограждениями и настилами, вышек-туров, лесов ножничного типа.</w:t>
            </w:r>
          </w:p>
        </w:tc>
        <w:tc>
          <w:tcPr>
            <w:tcW w:w="2845" w:type="dxa"/>
            <w:vMerge/>
            <w:tcBorders>
              <w:left w:val="single" w:sz="4" w:space="0" w:color="000000"/>
              <w:bottom w:val="single" w:sz="4" w:space="0" w:color="auto"/>
            </w:tcBorders>
            <w:shd w:val="clear" w:color="auto" w:fill="auto"/>
          </w:tcPr>
          <w:p w:rsidR="00AF22A1" w:rsidRPr="00AF22A1" w:rsidRDefault="00AF22A1" w:rsidP="003E151D">
            <w:pPr>
              <w:rPr>
                <w:rFonts w:cs="Arial"/>
                <w:sz w:val="20"/>
                <w:szCs w:val="20"/>
              </w:rPr>
            </w:pPr>
          </w:p>
        </w:tc>
        <w:tc>
          <w:tcPr>
            <w:tcW w:w="1569" w:type="dxa"/>
            <w:tcBorders>
              <w:top w:val="single" w:sz="4" w:space="0" w:color="000000"/>
              <w:left w:val="single" w:sz="4" w:space="0" w:color="000000"/>
              <w:bottom w:val="single" w:sz="4" w:space="0" w:color="000000"/>
            </w:tcBorders>
            <w:shd w:val="clear" w:color="auto" w:fill="auto"/>
            <w:vAlign w:val="center"/>
          </w:tcPr>
          <w:p w:rsidR="00AF22A1" w:rsidRPr="00AF22A1" w:rsidRDefault="00D70A79" w:rsidP="003E151D">
            <w:pPr>
              <w:rPr>
                <w:rFonts w:cs="Arial"/>
                <w:sz w:val="20"/>
                <w:szCs w:val="20"/>
              </w:rPr>
            </w:pPr>
            <w:r>
              <w:rPr>
                <w:rFonts w:cs="Arial"/>
                <w:sz w:val="20"/>
                <w:szCs w:val="20"/>
              </w:rPr>
              <w:t>к</w:t>
            </w:r>
            <w:r w:rsidR="00AF22A1" w:rsidRPr="00AF22A1">
              <w:rPr>
                <w:rFonts w:cs="Arial"/>
                <w:sz w:val="20"/>
                <w:szCs w:val="20"/>
              </w:rPr>
              <w:t>омпл.</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F22A1" w:rsidRPr="00AF22A1" w:rsidRDefault="00AF22A1" w:rsidP="003E151D">
            <w:pPr>
              <w:rPr>
                <w:rFonts w:cs="Arial"/>
                <w:sz w:val="20"/>
                <w:szCs w:val="20"/>
              </w:rPr>
            </w:pPr>
            <w:r w:rsidRPr="00AF22A1">
              <w:rPr>
                <w:rFonts w:cs="Arial"/>
                <w:sz w:val="20"/>
                <w:szCs w:val="20"/>
              </w:rPr>
              <w:t>1 и более</w:t>
            </w:r>
          </w:p>
        </w:tc>
        <w:tc>
          <w:tcPr>
            <w:tcW w:w="1134" w:type="dxa"/>
            <w:vAlign w:val="center"/>
          </w:tcPr>
          <w:p w:rsidR="00AF22A1" w:rsidRDefault="00AF22A1" w:rsidP="003E151D">
            <w:pPr>
              <w:rPr>
                <w:rFonts w:cs="Arial"/>
              </w:rPr>
            </w:pPr>
          </w:p>
        </w:tc>
      </w:tr>
    </w:tbl>
    <w:p w:rsidR="00EF1336" w:rsidRPr="008C01D0" w:rsidRDefault="00EF1336" w:rsidP="00EF1336">
      <w:pPr>
        <w:autoSpaceDE w:val="0"/>
        <w:spacing w:before="240" w:after="120"/>
        <w:jc w:val="both"/>
        <w:rPr>
          <w:rFonts w:cs="Arial"/>
          <w:b/>
          <w:iCs/>
          <w:color w:val="FF0000"/>
          <w:szCs w:val="22"/>
        </w:rPr>
      </w:pPr>
      <w:r w:rsidRPr="005C4D6B">
        <w:rPr>
          <w:rFonts w:cs="Arial"/>
          <w:b/>
          <w:iCs/>
          <w:szCs w:val="22"/>
        </w:rPr>
        <w:t>4. Условия выполнения работ.</w:t>
      </w:r>
      <w:r w:rsidRPr="00EF1336">
        <w:rPr>
          <w:rFonts w:cs="Arial"/>
          <w:b/>
          <w:iCs/>
          <w:szCs w:val="22"/>
        </w:rPr>
        <w:t xml:space="preserve"> </w:t>
      </w:r>
    </w:p>
    <w:p w:rsidR="00BE33D3" w:rsidRDefault="00BE33D3" w:rsidP="00BE33D3">
      <w:pPr>
        <w:autoSpaceDE w:val="0"/>
        <w:ind w:firstLine="720"/>
        <w:jc w:val="both"/>
        <w:rPr>
          <w:szCs w:val="22"/>
        </w:rPr>
      </w:pPr>
      <w:r>
        <w:rPr>
          <w:szCs w:val="22"/>
        </w:rPr>
        <w:t>Контрагент должен выполнять требования инструкций, положений и правил безопасности ОАО «Славнефть-ЯНОС», которые указаны в п.п. 5.5, 6.6 проекта Договора. Данные нормативные акты передаются Контрагенту Заказчиком в электронном виде, посредством электронной почты.</w:t>
      </w:r>
    </w:p>
    <w:p w:rsidR="00BE33D3" w:rsidRDefault="00BE33D3" w:rsidP="00BE33D3">
      <w:pPr>
        <w:autoSpaceDE w:val="0"/>
        <w:ind w:firstLine="720"/>
        <w:jc w:val="both"/>
        <w:rPr>
          <w:szCs w:val="22"/>
        </w:rPr>
      </w:pPr>
      <w:r>
        <w:rPr>
          <w:szCs w:val="22"/>
        </w:rPr>
        <w:t>Контрагент должен обладать соответствующими производственными мощностями, материально-техническими и кадровыми ресурсами, необходимыми для полного и своевременного выполнения договора подряда по предложенной твердой договорной цене с применением инструмента и материалов поставки Подрядчика, за исключением материалов поставки Заказчика.</w:t>
      </w:r>
    </w:p>
    <w:p w:rsidR="00874764" w:rsidRDefault="00874764" w:rsidP="00874764">
      <w:pPr>
        <w:autoSpaceDE w:val="0"/>
        <w:ind w:firstLine="720"/>
        <w:jc w:val="both"/>
        <w:rPr>
          <w:color w:val="FF0000"/>
          <w:szCs w:val="22"/>
        </w:rPr>
      </w:pPr>
      <w:r>
        <w:rPr>
          <w:szCs w:val="22"/>
        </w:rPr>
        <w:t>Все поставляемые для выполнения работ материалы, инструмент должны иметь:</w:t>
      </w:r>
    </w:p>
    <w:p w:rsidR="00874764" w:rsidRPr="00BE0919" w:rsidRDefault="00874764" w:rsidP="00874764">
      <w:pPr>
        <w:numPr>
          <w:ilvl w:val="0"/>
          <w:numId w:val="4"/>
        </w:numPr>
        <w:tabs>
          <w:tab w:val="clear" w:pos="780"/>
          <w:tab w:val="num" w:pos="720"/>
        </w:tabs>
        <w:suppressAutoHyphens/>
        <w:autoSpaceDE w:val="0"/>
        <w:spacing w:before="0"/>
        <w:ind w:left="720"/>
        <w:jc w:val="both"/>
        <w:rPr>
          <w:szCs w:val="22"/>
        </w:rPr>
      </w:pPr>
      <w:r w:rsidRPr="00BE0919">
        <w:rPr>
          <w:szCs w:val="22"/>
        </w:rPr>
        <w:t>Сертификаты качества, выданные производителем;</w:t>
      </w:r>
    </w:p>
    <w:p w:rsidR="00874764" w:rsidRPr="00BE0919" w:rsidRDefault="00874764" w:rsidP="00874764">
      <w:pPr>
        <w:numPr>
          <w:ilvl w:val="0"/>
          <w:numId w:val="4"/>
        </w:numPr>
        <w:tabs>
          <w:tab w:val="clear" w:pos="780"/>
          <w:tab w:val="num" w:pos="720"/>
        </w:tabs>
        <w:suppressAutoHyphens/>
        <w:autoSpaceDE w:val="0"/>
        <w:spacing w:before="0"/>
        <w:ind w:left="720"/>
        <w:jc w:val="both"/>
        <w:rPr>
          <w:strike/>
          <w:szCs w:val="22"/>
          <w:shd w:val="clear" w:color="auto" w:fill="00FF00"/>
        </w:rPr>
      </w:pPr>
      <w:r w:rsidRPr="00BE0919">
        <w:rPr>
          <w:szCs w:val="22"/>
        </w:rPr>
        <w:t>Сертификаты соответствия Госстандарта Российской Федерации;</w:t>
      </w:r>
    </w:p>
    <w:p w:rsidR="00874764" w:rsidRDefault="00874764" w:rsidP="00874764">
      <w:pPr>
        <w:numPr>
          <w:ilvl w:val="0"/>
          <w:numId w:val="4"/>
        </w:numPr>
        <w:tabs>
          <w:tab w:val="clear" w:pos="780"/>
          <w:tab w:val="num" w:pos="720"/>
        </w:tabs>
        <w:suppressAutoHyphens/>
        <w:autoSpaceDE w:val="0"/>
        <w:spacing w:before="0"/>
        <w:ind w:left="720"/>
        <w:jc w:val="both"/>
        <w:rPr>
          <w:szCs w:val="22"/>
        </w:rPr>
      </w:pPr>
      <w:r w:rsidRPr="00BE0919">
        <w:rPr>
          <w:szCs w:val="22"/>
        </w:rPr>
        <w:t>Технические паспорта и другие документы, удостоверяющие их качество.</w:t>
      </w:r>
    </w:p>
    <w:p w:rsidR="00874764" w:rsidRDefault="00874764" w:rsidP="00874764">
      <w:pPr>
        <w:autoSpaceDE w:val="0"/>
        <w:ind w:firstLine="720"/>
        <w:jc w:val="both"/>
        <w:rPr>
          <w:szCs w:val="22"/>
        </w:rPr>
      </w:pPr>
      <w:r>
        <w:rPr>
          <w:szCs w:val="22"/>
        </w:rPr>
        <w:t xml:space="preserve">Контрагент должен обеспечить входной контроль, поставляемых им материалов, в соответствии с процедурой качества </w:t>
      </w:r>
      <w:r w:rsidRPr="00774474">
        <w:rPr>
          <w:szCs w:val="22"/>
        </w:rPr>
        <w:t>«Верификация закупленной продукции. Входной контроль оборудования и материалов»</w:t>
      </w:r>
      <w:r>
        <w:rPr>
          <w:szCs w:val="22"/>
        </w:rPr>
        <w:t xml:space="preserve"> СМК-ПК-7.</w:t>
      </w:r>
    </w:p>
    <w:p w:rsidR="00874764" w:rsidRDefault="00874764" w:rsidP="00874764">
      <w:pPr>
        <w:autoSpaceDE w:val="0"/>
        <w:ind w:firstLine="567"/>
        <w:jc w:val="both"/>
        <w:rPr>
          <w:szCs w:val="22"/>
        </w:rPr>
      </w:pPr>
      <w:r>
        <w:rPr>
          <w:szCs w:val="22"/>
        </w:rPr>
        <w:t>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рублей,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I, II, III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874764" w:rsidRDefault="00874764" w:rsidP="00874764">
      <w:pPr>
        <w:autoSpaceDE w:val="0"/>
        <w:ind w:firstLine="567"/>
        <w:jc w:val="both"/>
        <w:rPr>
          <w:szCs w:val="22"/>
        </w:rPr>
      </w:pPr>
      <w:r>
        <w:rPr>
          <w:szCs w:val="22"/>
        </w:rPr>
        <w:t>Контрагент обязуется предъявлять к субподрядчикам требования, аналогичные изложенным в предыдущем абзаце, и несет перед Заказчиком ответственность за исполнение субподрядчиками данных требований.</w:t>
      </w:r>
    </w:p>
    <w:p w:rsidR="00221D03" w:rsidRPr="008C01D0" w:rsidRDefault="00221D03" w:rsidP="00123F70">
      <w:pPr>
        <w:autoSpaceDE w:val="0"/>
        <w:spacing w:before="0"/>
        <w:ind w:firstLine="720"/>
        <w:jc w:val="both"/>
        <w:rPr>
          <w:rFonts w:cs="Arial"/>
          <w:b/>
          <w:iCs/>
          <w:color w:val="FF0000"/>
          <w:szCs w:val="22"/>
        </w:rPr>
      </w:pPr>
    </w:p>
    <w:p w:rsidR="00EF1336" w:rsidRPr="00123F70" w:rsidRDefault="00EF1336" w:rsidP="00123F70">
      <w:pPr>
        <w:autoSpaceDE w:val="0"/>
        <w:spacing w:before="0"/>
        <w:ind w:firstLine="720"/>
        <w:jc w:val="both"/>
        <w:rPr>
          <w:rFonts w:cs="Arial"/>
          <w:szCs w:val="22"/>
        </w:rPr>
      </w:pPr>
      <w:r w:rsidRPr="00123F70">
        <w:rPr>
          <w:rFonts w:cs="Arial"/>
          <w:b/>
          <w:iCs/>
          <w:szCs w:val="22"/>
        </w:rPr>
        <w:t xml:space="preserve">5. Особые условия. </w:t>
      </w:r>
    </w:p>
    <w:p w:rsidR="00CC2529" w:rsidRDefault="00CC2529" w:rsidP="00CC2529">
      <w:pPr>
        <w:ind w:firstLine="567"/>
        <w:jc w:val="both"/>
        <w:rPr>
          <w:rFonts w:cs="Arial"/>
          <w:szCs w:val="22"/>
        </w:rPr>
      </w:pPr>
      <w:r>
        <w:rPr>
          <w:rFonts w:cs="Arial"/>
          <w:szCs w:val="22"/>
        </w:rPr>
        <w:t xml:space="preserve">В случае полного или частичного отзыва или ухудшения безотзывной оферты Победитель тендера будет обязан, безусловно и безоговорочно, </w:t>
      </w:r>
      <w:r>
        <w:rPr>
          <w:szCs w:val="22"/>
        </w:rPr>
        <w:t>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пени в размере 0,5% от несвоевременно уплаченной суммы до момента полного погашения.</w:t>
      </w:r>
    </w:p>
    <w:p w:rsidR="00CC2529" w:rsidRDefault="00CC2529" w:rsidP="00210CEA">
      <w:pPr>
        <w:spacing w:before="0"/>
        <w:ind w:firstLine="567"/>
        <w:jc w:val="both"/>
        <w:rPr>
          <w:rFonts w:cs="Arial"/>
          <w:szCs w:val="22"/>
        </w:rPr>
      </w:pPr>
      <w:r>
        <w:rPr>
          <w:szCs w:val="22"/>
        </w:rPr>
        <w:t>В случае отказа или уклонения Победителя тендера от подписания договора Победитель будет обязан, безусловно и безоговорочно, не позднее пяти календарных дней после истечения срока, установленного для подписания договора (или дня отказа), уплатить ОАО «Славнефть-</w:t>
      </w:r>
      <w:r>
        <w:rPr>
          <w:szCs w:val="22"/>
        </w:rPr>
        <w:lastRenderedPageBreak/>
        <w:t>ЯНОС» штрафную неустойку в размере 10%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w:t>
      </w:r>
      <w:r w:rsidRPr="00CA303E">
        <w:rPr>
          <w:rFonts w:cs="Arial"/>
          <w:szCs w:val="22"/>
        </w:rPr>
        <w:t xml:space="preserve"> </w:t>
      </w:r>
    </w:p>
    <w:p w:rsidR="00AE32FD" w:rsidRDefault="00AE32FD" w:rsidP="00210CEA">
      <w:pPr>
        <w:spacing w:before="0"/>
        <w:rPr>
          <w:rFonts w:cs="Arial"/>
          <w:szCs w:val="22"/>
        </w:rPr>
      </w:pPr>
    </w:p>
    <w:p w:rsidR="00E754D7" w:rsidRDefault="00E754D7" w:rsidP="00210CEA">
      <w:pPr>
        <w:spacing w:before="0"/>
        <w:rPr>
          <w:rFonts w:cs="Arial"/>
          <w:szCs w:val="22"/>
        </w:rPr>
      </w:pPr>
    </w:p>
    <w:p w:rsidR="008324F0" w:rsidRPr="00C55087" w:rsidRDefault="00AE32FD" w:rsidP="00210CEA">
      <w:pPr>
        <w:framePr w:w="10204" w:wrap="auto" w:hAnchor="text"/>
        <w:spacing w:before="0"/>
        <w:rPr>
          <w:rFonts w:cs="Arial"/>
          <w:szCs w:val="22"/>
        </w:rPr>
        <w:sectPr w:rsidR="008324F0" w:rsidRPr="00C55087" w:rsidSect="00946A48">
          <w:pgSz w:w="11905" w:h="16837"/>
          <w:pgMar w:top="567" w:right="709" w:bottom="567" w:left="1134" w:header="794" w:footer="397" w:gutter="0"/>
          <w:cols w:space="720"/>
          <w:titlePg/>
          <w:docGrid w:linePitch="360"/>
        </w:sectPr>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r w:rsidR="0045788C">
        <w:rPr>
          <w:rFonts w:cs="Arial"/>
          <w:szCs w:val="22"/>
        </w:rPr>
        <w:t>Д.Ю.Уржумов</w:t>
      </w:r>
    </w:p>
    <w:p w:rsidR="00B445D7" w:rsidRPr="002E571A" w:rsidRDefault="00B445D7" w:rsidP="00C55087">
      <w:pPr>
        <w:jc w:val="right"/>
        <w:rPr>
          <w:b/>
        </w:rPr>
      </w:pPr>
      <w:r w:rsidRPr="002E571A">
        <w:rPr>
          <w:b/>
        </w:rPr>
        <w:lastRenderedPageBreak/>
        <w:t>Форма 4 «Извещение о согласии сделать оферту»</w:t>
      </w:r>
    </w:p>
    <w:p w:rsidR="00B445D7" w:rsidRPr="002E571A" w:rsidRDefault="00B445D7" w:rsidP="00B445D7">
      <w:pPr>
        <w:jc w:val="center"/>
        <w:rPr>
          <w:rFonts w:cs="Arial"/>
          <w:b/>
          <w:szCs w:val="22"/>
        </w:rPr>
      </w:pPr>
      <w:r w:rsidRPr="002E571A">
        <w:rPr>
          <w:rFonts w:cs="Arial"/>
          <w:b/>
          <w:szCs w:val="22"/>
        </w:rPr>
        <w:t>ИЗВЕЩЕНИЕ О СОГЛАСИИ СДЕЛАТЬ ОФЕРТУ</w:t>
      </w:r>
    </w:p>
    <w:p w:rsidR="00CB2DD4" w:rsidRDefault="00CB2DD4" w:rsidP="00CB2DD4">
      <w:pPr>
        <w:jc w:val="both"/>
        <w:rPr>
          <w:rFonts w:cs="Arial"/>
          <w:szCs w:val="22"/>
        </w:rPr>
      </w:pPr>
      <w:r>
        <w:rPr>
          <w:rFonts w:cs="Arial"/>
          <w:szCs w:val="22"/>
        </w:rPr>
        <w:t xml:space="preserve">1. Изучив условия предложения </w:t>
      </w:r>
      <w:r w:rsidRPr="003E151D">
        <w:rPr>
          <w:rFonts w:cs="Arial"/>
          <w:szCs w:val="22"/>
        </w:rPr>
        <w:t>делать оферты №</w:t>
      </w:r>
      <w:r w:rsidR="003E151D" w:rsidRPr="003E151D">
        <w:rPr>
          <w:rFonts w:cs="Arial"/>
          <w:szCs w:val="22"/>
        </w:rPr>
        <w:t>352</w:t>
      </w:r>
      <w:r w:rsidRPr="003E151D">
        <w:rPr>
          <w:rFonts w:cs="Arial"/>
          <w:szCs w:val="22"/>
        </w:rPr>
        <w:t>-КР-</w:t>
      </w:r>
      <w:r w:rsidRPr="00DC17E7">
        <w:rPr>
          <w:rFonts w:cs="Arial"/>
          <w:szCs w:val="22"/>
        </w:rPr>
        <w:t>201</w:t>
      </w:r>
      <w:r w:rsidR="009B0540" w:rsidRPr="00DC17E7">
        <w:rPr>
          <w:rFonts w:cs="Arial"/>
          <w:szCs w:val="22"/>
        </w:rPr>
        <w:t>7</w:t>
      </w:r>
      <w:r>
        <w:rPr>
          <w:rFonts w:cs="Arial"/>
          <w:szCs w:val="22"/>
        </w:rPr>
        <w:t xml:space="preserve"> от </w:t>
      </w:r>
      <w:r>
        <w:rPr>
          <w:rFonts w:cs="Arial"/>
          <w:szCs w:val="22"/>
          <w:highlight w:val="yellow"/>
        </w:rPr>
        <w:t>&lt;дата ПДО&gt;,</w:t>
      </w:r>
      <w:r>
        <w:rPr>
          <w:rFonts w:cs="Arial"/>
          <w:szCs w:val="22"/>
        </w:rPr>
        <w:t xml:space="preserve">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w:t>
      </w:r>
    </w:p>
    <w:p w:rsidR="00CB2DD4" w:rsidRDefault="00CB2DD4" w:rsidP="00CB2DD4">
      <w:pPr>
        <w:ind w:firstLine="567"/>
        <w:jc w:val="both"/>
        <w:rPr>
          <w:rFonts w:cs="Arial"/>
          <w:szCs w:val="22"/>
        </w:rPr>
      </w:pPr>
      <w:r>
        <w:rPr>
          <w:rFonts w:cs="Arial"/>
          <w:szCs w:val="22"/>
        </w:rPr>
        <w:t xml:space="preserve">В </w:t>
      </w:r>
      <w:r w:rsidR="00BD5DDF">
        <w:rPr>
          <w:rFonts w:cs="Arial"/>
          <w:szCs w:val="22"/>
        </w:rPr>
        <w:t xml:space="preserve">случае </w:t>
      </w:r>
      <w:r>
        <w:rPr>
          <w:rFonts w:cs="Arial"/>
          <w:szCs w:val="22"/>
        </w:rPr>
        <w:t xml:space="preserve">полного или частичного отзыва или ухудшения безотзывной оферты обязуемся, безусловно и безоговорочно, </w:t>
      </w:r>
      <w:r>
        <w:rPr>
          <w:szCs w:val="22"/>
        </w:rPr>
        <w:t>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а мы уплатить пени в размере 0,5% от несвоевременно уплаченной суммы до момента полного погашения.</w:t>
      </w:r>
    </w:p>
    <w:p w:rsidR="00CB2DD4" w:rsidRDefault="00CB2DD4" w:rsidP="00CB2DD4">
      <w:pPr>
        <w:jc w:val="both"/>
        <w:rPr>
          <w:rFonts w:cs="Arial"/>
          <w:szCs w:val="22"/>
        </w:rPr>
      </w:pPr>
      <w:r>
        <w:rPr>
          <w:szCs w:val="22"/>
        </w:rPr>
        <w:t>2. В случае</w:t>
      </w:r>
      <w:r>
        <w:rPr>
          <w:rFonts w:cs="Arial"/>
          <w:szCs w:val="22"/>
        </w:rPr>
        <w:t xml:space="preserve"> принятия нашей оферты, заключить с ОАО «Славнефть-ЯНОС» договор подряда </w:t>
      </w:r>
      <w:r w:rsidRPr="00CB0DC6">
        <w:rPr>
          <w:rFonts w:cs="Arial"/>
          <w:b/>
          <w:szCs w:val="22"/>
        </w:rPr>
        <w:t>на</w:t>
      </w:r>
      <w:r>
        <w:rPr>
          <w:rFonts w:cs="Arial"/>
          <w:szCs w:val="22"/>
        </w:rPr>
        <w:t xml:space="preserve"> </w:t>
      </w:r>
      <w:r w:rsidR="00A83BB2" w:rsidRPr="00F61758">
        <w:rPr>
          <w:rFonts w:cs="Arial"/>
          <w:b/>
          <w:szCs w:val="22"/>
        </w:rPr>
        <w:t xml:space="preserve">выполнение работ по </w:t>
      </w:r>
      <w:r w:rsidR="00B13576" w:rsidRPr="00BE33D3">
        <w:rPr>
          <w:rFonts w:cs="Arial"/>
          <w:b/>
          <w:szCs w:val="22"/>
        </w:rPr>
        <w:t>сервисному обслуживанию кондиционеров ОАО «Славнефть-ЯНОС»</w:t>
      </w:r>
      <w:r w:rsidR="00072884">
        <w:rPr>
          <w:rFonts w:cs="Arial"/>
          <w:b/>
          <w:szCs w:val="22"/>
        </w:rPr>
        <w:t xml:space="preserve"> </w:t>
      </w:r>
      <w:r w:rsidRPr="00F221A0">
        <w:rPr>
          <w:rFonts w:cs="Arial"/>
          <w:szCs w:val="22"/>
        </w:rPr>
        <w:t>н</w:t>
      </w:r>
      <w:r>
        <w:rPr>
          <w:rFonts w:cs="Arial"/>
          <w:szCs w:val="22"/>
        </w:rPr>
        <w:t xml:space="preserve">а условиях указанного предложения делать оферты не позднее 20 (двадцати) календарных дней с момента уведомления о принятии нашей оферты. </w:t>
      </w:r>
    </w:p>
    <w:p w:rsidR="00CB2DD4" w:rsidRDefault="00CB2DD4" w:rsidP="00CB2DD4">
      <w:pPr>
        <w:ind w:firstLine="567"/>
        <w:jc w:val="both"/>
        <w:rPr>
          <w:szCs w:val="22"/>
        </w:rPr>
      </w:pPr>
      <w:r>
        <w:rPr>
          <w:szCs w:val="22"/>
        </w:rPr>
        <w:t xml:space="preserve">Если по каким-либо причинам мы откажемся </w:t>
      </w:r>
      <w:r>
        <w:rPr>
          <w:color w:val="000000"/>
          <w:szCs w:val="22"/>
        </w:rPr>
        <w:t>(уклонимся)</w:t>
      </w:r>
      <w:r>
        <w:rPr>
          <w:color w:val="FF0000"/>
          <w:szCs w:val="22"/>
        </w:rPr>
        <w:t xml:space="preserve"> </w:t>
      </w:r>
      <w:r>
        <w:rPr>
          <w:szCs w:val="22"/>
        </w:rPr>
        <w:t xml:space="preserve">от подписания договора  на предложенных нами в оферте </w:t>
      </w:r>
      <w:r>
        <w:rPr>
          <w:b/>
          <w:szCs w:val="22"/>
        </w:rPr>
        <w:t>&lt;номер оферты&gt;</w:t>
      </w:r>
      <w:r>
        <w:rPr>
          <w:szCs w:val="22"/>
        </w:rPr>
        <w:t xml:space="preserve"> от </w:t>
      </w:r>
      <w:r>
        <w:rPr>
          <w:b/>
          <w:szCs w:val="22"/>
        </w:rPr>
        <w:t xml:space="preserve">&lt;дата оферты&gt; </w:t>
      </w:r>
      <w:r>
        <w:rPr>
          <w:szCs w:val="22"/>
        </w:rPr>
        <w:t xml:space="preserve">условиях после получения уведомления об акцепте оферты со стороны ОАО "Славнефть-ЯНОС", мы обязуемся безусловно и безоговорочно, не позднее пяти календарных дней после истечения срока, установленного для подписания договора подряда (или дня отказа), уплатить Обществу штрафную неустойку в размере 10% от суммы акцептованной Оферты. Признаем, что при несвоевременной или неполной уплате штрафной неустойки ОАО "Славнефть-ЯНОС" вправе начислить, мы обязаны уплатить, пени в размере 0,5% от несвоевременно уплаченной суммы до момента полного погашения. </w:t>
      </w:r>
    </w:p>
    <w:p w:rsidR="00B445D7" w:rsidRPr="002E571A" w:rsidRDefault="00C55087" w:rsidP="00B445D7">
      <w:pPr>
        <w:rPr>
          <w:rFonts w:cs="Arial"/>
          <w:szCs w:val="22"/>
        </w:rPr>
      </w:pPr>
      <w:r>
        <w:rPr>
          <w:rFonts w:cs="Arial"/>
          <w:szCs w:val="22"/>
        </w:rPr>
        <w:t>3</w:t>
      </w:r>
      <w:r w:rsidR="00B445D7" w:rsidRPr="002E571A">
        <w:rPr>
          <w:rFonts w:cs="Arial"/>
          <w:szCs w:val="22"/>
        </w:rPr>
        <w:t>. Сообщаем о себе следующее:</w:t>
      </w:r>
    </w:p>
    <w:p w:rsidR="00B445D7" w:rsidRPr="002E571A" w:rsidRDefault="00B445D7" w:rsidP="00B445D7">
      <w:pPr>
        <w:ind w:left="540"/>
        <w:rPr>
          <w:rFonts w:cs="Arial"/>
          <w:szCs w:val="22"/>
        </w:rPr>
      </w:pPr>
      <w:r w:rsidRPr="002E571A">
        <w:rPr>
          <w:rFonts w:cs="Arial"/>
          <w:szCs w:val="22"/>
        </w:rPr>
        <w:t>Наименование организации:  _____________________________________________________</w:t>
      </w:r>
    </w:p>
    <w:p w:rsidR="00B445D7" w:rsidRPr="002E571A" w:rsidRDefault="00B445D7" w:rsidP="00B445D7">
      <w:pPr>
        <w:ind w:left="540"/>
        <w:rPr>
          <w:rFonts w:cs="Arial"/>
          <w:szCs w:val="22"/>
        </w:rPr>
      </w:pPr>
      <w:r w:rsidRPr="002E571A">
        <w:rPr>
          <w:rFonts w:cs="Arial"/>
          <w:szCs w:val="22"/>
        </w:rPr>
        <w:t>Местонахождение: ______________________________________________________________</w:t>
      </w:r>
    </w:p>
    <w:p w:rsidR="00B445D7" w:rsidRPr="002E571A" w:rsidRDefault="00B445D7" w:rsidP="00B445D7">
      <w:pPr>
        <w:ind w:left="540"/>
        <w:rPr>
          <w:rFonts w:cs="Arial"/>
          <w:szCs w:val="22"/>
        </w:rPr>
      </w:pPr>
      <w:r w:rsidRPr="002E571A">
        <w:rPr>
          <w:rFonts w:cs="Arial"/>
          <w:szCs w:val="22"/>
        </w:rPr>
        <w:t>Почтовый адрес: ________________________________________________________________</w:t>
      </w:r>
    </w:p>
    <w:p w:rsidR="00B445D7" w:rsidRPr="002E571A" w:rsidRDefault="00B445D7" w:rsidP="00B445D7">
      <w:pPr>
        <w:ind w:left="540"/>
        <w:rPr>
          <w:rFonts w:cs="Arial"/>
          <w:szCs w:val="22"/>
        </w:rPr>
      </w:pPr>
      <w:r w:rsidRPr="002E571A">
        <w:rPr>
          <w:rFonts w:cs="Arial"/>
          <w:szCs w:val="22"/>
        </w:rPr>
        <w:t>Телефон, телефакс, электронный адрес: ____________________________________________</w:t>
      </w:r>
    </w:p>
    <w:p w:rsidR="00B445D7" w:rsidRPr="002E571A" w:rsidRDefault="00B445D7" w:rsidP="00B445D7">
      <w:pPr>
        <w:ind w:left="540"/>
        <w:rPr>
          <w:rFonts w:cs="Arial"/>
          <w:szCs w:val="22"/>
        </w:rPr>
      </w:pPr>
      <w:r w:rsidRPr="002E571A">
        <w:rPr>
          <w:rFonts w:cs="Arial"/>
          <w:szCs w:val="22"/>
        </w:rPr>
        <w:t>Организационно - правовая форма: ________________________________________________</w:t>
      </w:r>
    </w:p>
    <w:p w:rsidR="00B445D7" w:rsidRPr="002E571A" w:rsidRDefault="00B445D7" w:rsidP="00B445D7">
      <w:pPr>
        <w:ind w:left="540"/>
        <w:rPr>
          <w:rFonts w:cs="Arial"/>
          <w:szCs w:val="22"/>
        </w:rPr>
      </w:pPr>
      <w:r w:rsidRPr="002E571A">
        <w:rPr>
          <w:rFonts w:cs="Arial"/>
          <w:szCs w:val="22"/>
        </w:rPr>
        <w:t>Дата, место и орган регистрации организации: _______________________________________</w:t>
      </w:r>
    </w:p>
    <w:p w:rsidR="00B445D7" w:rsidRPr="002E571A" w:rsidRDefault="00B445D7" w:rsidP="00B445D7">
      <w:pPr>
        <w:ind w:left="540"/>
        <w:rPr>
          <w:rFonts w:cs="Arial"/>
          <w:szCs w:val="22"/>
        </w:rPr>
      </w:pPr>
      <w:r w:rsidRPr="002E571A">
        <w:rPr>
          <w:rFonts w:cs="Arial"/>
          <w:szCs w:val="22"/>
        </w:rPr>
        <w:t>Банковские реквизиты: ___________________________________________________________</w:t>
      </w:r>
    </w:p>
    <w:p w:rsidR="00B445D7" w:rsidRPr="002E571A" w:rsidRDefault="00B445D7" w:rsidP="00B445D7">
      <w:pPr>
        <w:ind w:left="540"/>
        <w:rPr>
          <w:rFonts w:cs="Arial"/>
          <w:szCs w:val="22"/>
        </w:rPr>
      </w:pPr>
      <w:r w:rsidRPr="002E571A">
        <w:rPr>
          <w:rFonts w:cs="Arial"/>
          <w:szCs w:val="22"/>
        </w:rPr>
        <w:t xml:space="preserve">БИК__________________________________, </w:t>
      </w:r>
    </w:p>
    <w:p w:rsidR="00B445D7" w:rsidRPr="002E571A" w:rsidRDefault="00B445D7" w:rsidP="00B445D7">
      <w:pPr>
        <w:ind w:left="540"/>
        <w:rPr>
          <w:rFonts w:cs="Arial"/>
          <w:szCs w:val="22"/>
        </w:rPr>
      </w:pPr>
      <w:r w:rsidRPr="002E571A">
        <w:rPr>
          <w:rFonts w:cs="Arial"/>
          <w:szCs w:val="22"/>
        </w:rPr>
        <w:t>ИНН __________________________________</w:t>
      </w:r>
    </w:p>
    <w:p w:rsidR="00B445D7" w:rsidRPr="002E571A" w:rsidRDefault="00B445D7" w:rsidP="00B445D7">
      <w:pPr>
        <w:pBdr>
          <w:bottom w:val="single" w:sz="4" w:space="1" w:color="auto"/>
        </w:pBdr>
        <w:ind w:left="540"/>
        <w:jc w:val="both"/>
        <w:rPr>
          <w:rFonts w:cs="Arial"/>
          <w:szCs w:val="22"/>
        </w:rPr>
      </w:pPr>
      <w:r w:rsidRPr="002E571A">
        <w:rPr>
          <w:rFonts w:cs="Arial"/>
          <w:szCs w:val="22"/>
        </w:rPr>
        <w:t>Фамилии лиц, уполномоченных действовать от имени организации с правом подписи юридических и банковских документов</w:t>
      </w:r>
    </w:p>
    <w:p w:rsidR="00B445D7" w:rsidRPr="002E571A" w:rsidRDefault="00B445D7" w:rsidP="00B445D7">
      <w:pPr>
        <w:pBdr>
          <w:bottom w:val="single" w:sz="4" w:space="1" w:color="auto"/>
        </w:pBdr>
        <w:ind w:left="540"/>
        <w:rPr>
          <w:rFonts w:cs="Arial"/>
          <w:szCs w:val="22"/>
        </w:rPr>
      </w:pPr>
    </w:p>
    <w:p w:rsidR="00B445D7" w:rsidRPr="002E571A" w:rsidRDefault="00B445D7" w:rsidP="00B445D7">
      <w:pPr>
        <w:ind w:left="539"/>
        <w:rPr>
          <w:rFonts w:cs="Arial"/>
          <w:szCs w:val="22"/>
        </w:rPr>
      </w:pPr>
      <w:r w:rsidRPr="002E571A">
        <w:rPr>
          <w:rFonts w:cs="Arial"/>
          <w:szCs w:val="22"/>
        </w:rPr>
        <w:t>________________________________________________________________________</w:t>
      </w:r>
    </w:p>
    <w:p w:rsidR="00B445D7" w:rsidRPr="00707A8E" w:rsidRDefault="00C55087" w:rsidP="00B445D7">
      <w:pPr>
        <w:jc w:val="both"/>
        <w:rPr>
          <w:rFonts w:cs="Arial"/>
          <w:szCs w:val="22"/>
        </w:rPr>
      </w:pPr>
      <w:r>
        <w:rPr>
          <w:rFonts w:cs="Arial"/>
          <w:szCs w:val="22"/>
        </w:rPr>
        <w:t>4</w:t>
      </w:r>
      <w:r w:rsidR="00B445D7" w:rsidRPr="002E571A">
        <w:rPr>
          <w:rFonts w:cs="Arial"/>
          <w:szCs w:val="22"/>
        </w:rPr>
        <w:t xml:space="preserve">. Мы признаем </w:t>
      </w:r>
      <w:r w:rsidR="00B445D7" w:rsidRPr="00707A8E">
        <w:rPr>
          <w:rFonts w:cs="Arial"/>
          <w:szCs w:val="22"/>
        </w:rPr>
        <w:t>право ОАО «Славнефть-ЯНОС» не акцептовать ни одну из оферт, и в этом случае мы не будем иметь претензий к Тендерной комиссии и ОАО «Славнефть-ЯНОС».</w:t>
      </w:r>
    </w:p>
    <w:p w:rsidR="00B445D7" w:rsidRPr="002E571A" w:rsidRDefault="00C55087" w:rsidP="00B445D7">
      <w:pPr>
        <w:pBdr>
          <w:bottom w:val="single" w:sz="4" w:space="1" w:color="auto"/>
        </w:pBdr>
        <w:jc w:val="both"/>
        <w:rPr>
          <w:rFonts w:cs="Arial"/>
          <w:szCs w:val="22"/>
        </w:rPr>
      </w:pPr>
      <w:r>
        <w:rPr>
          <w:rFonts w:cs="Arial"/>
          <w:szCs w:val="22"/>
        </w:rPr>
        <w:t>5</w:t>
      </w:r>
      <w:r w:rsidR="00B445D7" w:rsidRPr="00707A8E">
        <w:rPr>
          <w:rFonts w:cs="Arial"/>
          <w:szCs w:val="22"/>
        </w:rPr>
        <w:t>. Сообщаем, что для оперативного</w:t>
      </w:r>
      <w:r w:rsidR="00B445D7" w:rsidRPr="002E571A">
        <w:rPr>
          <w:rFonts w:cs="Arial"/>
          <w:szCs w:val="22"/>
        </w:rPr>
        <w:t xml:space="preserve"> взаимодействия с Тендерной комиссией по всем вопросам, связанным с нашей офертой нами уполномочен &lt;Ф.И.О., телефон работника организации&gt;. </w:t>
      </w:r>
    </w:p>
    <w:p w:rsidR="00B445D7" w:rsidRPr="002E571A" w:rsidRDefault="00B445D7" w:rsidP="00B445D7">
      <w:pPr>
        <w:pBdr>
          <w:bottom w:val="single" w:sz="4" w:space="1" w:color="auto"/>
        </w:pBdr>
        <w:jc w:val="both"/>
        <w:rPr>
          <w:rFonts w:cs="Arial"/>
          <w:szCs w:val="22"/>
        </w:rPr>
      </w:pPr>
    </w:p>
    <w:p w:rsidR="00B445D7" w:rsidRPr="002E571A" w:rsidRDefault="00B445D7" w:rsidP="00B445D7">
      <w:pPr>
        <w:jc w:val="both"/>
        <w:rPr>
          <w:rFonts w:cs="Arial"/>
          <w:szCs w:val="22"/>
        </w:rPr>
      </w:pPr>
      <w:r w:rsidRPr="002E571A">
        <w:rPr>
          <w:rFonts w:cs="Arial"/>
          <w:szCs w:val="22"/>
        </w:rPr>
        <w:t>____________________________________________________________________________</w:t>
      </w:r>
    </w:p>
    <w:p w:rsidR="00B445D7" w:rsidRPr="002E571A" w:rsidRDefault="00B445D7" w:rsidP="00B445D7">
      <w:pPr>
        <w:rPr>
          <w:rFonts w:cs="Arial"/>
          <w:szCs w:val="22"/>
        </w:rPr>
      </w:pPr>
      <w:r w:rsidRPr="002E571A">
        <w:rPr>
          <w:rFonts w:cs="Arial"/>
          <w:szCs w:val="22"/>
        </w:rPr>
        <w:t>Руководитель</w:t>
      </w:r>
      <w:r w:rsidRPr="002E571A">
        <w:rPr>
          <w:rFonts w:cs="Arial"/>
          <w:szCs w:val="22"/>
        </w:rPr>
        <w:tab/>
        <w:t>________________</w:t>
      </w:r>
      <w:r w:rsidRPr="002E571A">
        <w:rPr>
          <w:rFonts w:cs="Arial"/>
          <w:szCs w:val="22"/>
        </w:rPr>
        <w:tab/>
        <w:t>/Фамилия И.О./</w:t>
      </w:r>
    </w:p>
    <w:p w:rsidR="00B445D7" w:rsidRPr="002E571A" w:rsidRDefault="00B445D7" w:rsidP="00B445D7">
      <w:pPr>
        <w:rPr>
          <w:rFonts w:cs="Arial"/>
          <w:sz w:val="16"/>
          <w:szCs w:val="16"/>
        </w:rPr>
      </w:pPr>
      <w:r w:rsidRPr="002E571A">
        <w:rPr>
          <w:rFonts w:cs="Arial"/>
          <w:szCs w:val="22"/>
        </w:rPr>
        <w:tab/>
      </w:r>
      <w:r w:rsidRPr="002E571A">
        <w:rPr>
          <w:rFonts w:cs="Arial"/>
          <w:szCs w:val="22"/>
        </w:rPr>
        <w:tab/>
      </w:r>
      <w:r w:rsidRPr="002E571A">
        <w:rPr>
          <w:rFonts w:cs="Arial"/>
          <w:szCs w:val="22"/>
        </w:rPr>
        <w:tab/>
        <w:t xml:space="preserve">          </w:t>
      </w:r>
      <w:r w:rsidRPr="002E571A">
        <w:rPr>
          <w:rFonts w:cs="Arial"/>
          <w:sz w:val="16"/>
          <w:szCs w:val="16"/>
        </w:rPr>
        <w:t>(подпись)</w:t>
      </w:r>
    </w:p>
    <w:p w:rsidR="00B445D7" w:rsidRPr="002E571A" w:rsidRDefault="00B445D7" w:rsidP="00B445D7">
      <w:pPr>
        <w:rPr>
          <w:rFonts w:cs="Arial"/>
          <w:szCs w:val="22"/>
        </w:rPr>
      </w:pPr>
      <w:r w:rsidRPr="002E571A">
        <w:rPr>
          <w:rFonts w:cs="Arial"/>
          <w:szCs w:val="22"/>
        </w:rPr>
        <w:t>Главный бухгалтер</w:t>
      </w:r>
      <w:r w:rsidRPr="002E571A">
        <w:rPr>
          <w:rFonts w:cs="Arial"/>
          <w:szCs w:val="22"/>
        </w:rPr>
        <w:tab/>
        <w:t>________________</w:t>
      </w:r>
      <w:r w:rsidRPr="002E571A">
        <w:rPr>
          <w:rFonts w:cs="Arial"/>
          <w:szCs w:val="22"/>
        </w:rPr>
        <w:tab/>
        <w:t>/Фамилия И.О./</w:t>
      </w:r>
    </w:p>
    <w:p w:rsidR="00C55087" w:rsidRDefault="00B445D7" w:rsidP="00C55087">
      <w:pPr>
        <w:ind w:left="1416" w:firstLine="708"/>
        <w:rPr>
          <w:rFonts w:cs="Arial"/>
          <w:sz w:val="16"/>
          <w:szCs w:val="16"/>
        </w:rPr>
      </w:pPr>
      <w:r w:rsidRPr="002E571A">
        <w:rPr>
          <w:rFonts w:cs="Arial"/>
          <w:szCs w:val="22"/>
        </w:rPr>
        <w:t xml:space="preserve">          </w:t>
      </w:r>
      <w:r w:rsidRPr="002E571A">
        <w:rPr>
          <w:rFonts w:cs="Arial"/>
          <w:sz w:val="16"/>
          <w:szCs w:val="16"/>
        </w:rPr>
        <w:t>(подпись)</w:t>
      </w:r>
    </w:p>
    <w:p w:rsidR="00C55087" w:rsidRDefault="00C55087">
      <w:pPr>
        <w:spacing w:before="0" w:line="276" w:lineRule="auto"/>
        <w:jc w:val="center"/>
        <w:rPr>
          <w:rFonts w:cs="Arial"/>
          <w:sz w:val="16"/>
          <w:szCs w:val="16"/>
        </w:rPr>
      </w:pPr>
      <w:r>
        <w:rPr>
          <w:rFonts w:cs="Arial"/>
          <w:sz w:val="16"/>
          <w:szCs w:val="16"/>
        </w:rPr>
        <w:br w:type="page"/>
      </w:r>
    </w:p>
    <w:p w:rsidR="001319DA" w:rsidRPr="002E571A" w:rsidRDefault="001319DA" w:rsidP="001319DA">
      <w:pPr>
        <w:ind w:left="1416" w:firstLine="708"/>
        <w:rPr>
          <w:b/>
        </w:rPr>
      </w:pPr>
      <w:r w:rsidRPr="002E571A">
        <w:rPr>
          <w:b/>
        </w:rPr>
        <w:lastRenderedPageBreak/>
        <w:t>Форма 5 «Предложение о заключении договора»</w:t>
      </w:r>
    </w:p>
    <w:p w:rsidR="001319DA" w:rsidRPr="002E571A" w:rsidRDefault="001319DA" w:rsidP="001319DA">
      <w:pPr>
        <w:rPr>
          <w:rFonts w:cs="Arial"/>
          <w:szCs w:val="22"/>
        </w:rPr>
      </w:pPr>
      <w:r w:rsidRPr="002E571A">
        <w:rPr>
          <w:rFonts w:cs="Arial"/>
          <w:szCs w:val="22"/>
        </w:rPr>
        <w:t>На бланке участника закупки</w:t>
      </w:r>
    </w:p>
    <w:p w:rsidR="001319DA" w:rsidRDefault="001319DA" w:rsidP="001319DA">
      <w:pPr>
        <w:ind w:left="5400"/>
        <w:jc w:val="both"/>
        <w:rPr>
          <w:rFonts w:cs="Arial"/>
          <w:szCs w:val="22"/>
        </w:rPr>
      </w:pPr>
      <w:r w:rsidRPr="002E571A">
        <w:rPr>
          <w:rFonts w:cs="Arial"/>
          <w:szCs w:val="22"/>
        </w:rPr>
        <w:t xml:space="preserve">Адрес: </w:t>
      </w:r>
      <w:r w:rsidRPr="003C412D">
        <w:rPr>
          <w:rFonts w:cs="Arial"/>
          <w:szCs w:val="22"/>
        </w:rPr>
        <w:t>1500</w:t>
      </w:r>
      <w:r>
        <w:rPr>
          <w:rFonts w:cs="Arial"/>
          <w:szCs w:val="22"/>
        </w:rPr>
        <w:t>23</w:t>
      </w:r>
      <w:r w:rsidRPr="003C412D">
        <w:rPr>
          <w:rFonts w:cs="Arial"/>
          <w:szCs w:val="22"/>
        </w:rPr>
        <w:t>, г. Ярославль, Московский пр., д.130</w:t>
      </w:r>
    </w:p>
    <w:p w:rsidR="001319DA" w:rsidRDefault="001319DA" w:rsidP="001319DA">
      <w:pPr>
        <w:ind w:left="5400"/>
        <w:jc w:val="both"/>
        <w:rPr>
          <w:rFonts w:cs="Arial"/>
          <w:szCs w:val="22"/>
        </w:rPr>
      </w:pPr>
    </w:p>
    <w:p w:rsidR="001319DA" w:rsidRPr="002E571A" w:rsidRDefault="001319DA" w:rsidP="001319DA">
      <w:pPr>
        <w:jc w:val="center"/>
        <w:rPr>
          <w:rFonts w:cs="Arial"/>
          <w:b/>
          <w:szCs w:val="22"/>
        </w:rPr>
      </w:pPr>
      <w:r w:rsidRPr="002E571A">
        <w:rPr>
          <w:rFonts w:cs="Arial"/>
          <w:b/>
          <w:szCs w:val="22"/>
        </w:rPr>
        <w:t xml:space="preserve">ПРЕДЛОЖЕНИЕ О ЗАКЛЮЧЕНИИ </w:t>
      </w:r>
      <w:r w:rsidRPr="00A268E9">
        <w:rPr>
          <w:rFonts w:cs="Arial"/>
          <w:b/>
          <w:szCs w:val="22"/>
        </w:rPr>
        <w:t>ДОГОВОРА</w:t>
      </w:r>
    </w:p>
    <w:p w:rsidR="001319DA" w:rsidRPr="002E571A" w:rsidRDefault="001319DA" w:rsidP="001319DA">
      <w:pPr>
        <w:jc w:val="center"/>
        <w:rPr>
          <w:rFonts w:cs="Arial"/>
          <w:szCs w:val="22"/>
        </w:rPr>
      </w:pPr>
      <w:r w:rsidRPr="002E571A">
        <w:rPr>
          <w:rFonts w:cs="Arial"/>
          <w:szCs w:val="22"/>
        </w:rPr>
        <w:t>(безотзывная оферта)</w:t>
      </w:r>
    </w:p>
    <w:p w:rsidR="001319DA" w:rsidRPr="002E571A" w:rsidRDefault="001319DA" w:rsidP="001319DA">
      <w:pPr>
        <w:jc w:val="both"/>
        <w:rPr>
          <w:rFonts w:cs="Arial"/>
          <w:szCs w:val="22"/>
        </w:rPr>
      </w:pPr>
      <w:r w:rsidRPr="002E571A">
        <w:rPr>
          <w:rFonts w:cs="Arial"/>
          <w:szCs w:val="22"/>
        </w:rPr>
        <w:t>«____» __________________ ______ г.</w:t>
      </w:r>
    </w:p>
    <w:p w:rsidR="001319DA" w:rsidRPr="002E571A" w:rsidRDefault="001319DA" w:rsidP="001319DA">
      <w:pPr>
        <w:ind w:firstLine="720"/>
        <w:jc w:val="both"/>
        <w:rPr>
          <w:rFonts w:cs="Arial"/>
          <w:szCs w:val="22"/>
        </w:rPr>
      </w:pPr>
      <w:r w:rsidRPr="002E571A">
        <w:rPr>
          <w:rFonts w:cs="Arial"/>
          <w:szCs w:val="22"/>
        </w:rPr>
        <w:t xml:space="preserve">___________________________________________________ направляет настоящую </w:t>
      </w:r>
      <w:r w:rsidRPr="008663F1">
        <w:rPr>
          <w:rFonts w:cs="Arial"/>
          <w:szCs w:val="22"/>
        </w:rPr>
        <w:t>оферту ОАО «Славнефть-ЯНОС» с</w:t>
      </w:r>
      <w:r w:rsidRPr="002E571A">
        <w:rPr>
          <w:rFonts w:cs="Arial"/>
          <w:szCs w:val="22"/>
        </w:rPr>
        <w:t xml:space="preserve"> целью заключения договора выполнения работ 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69"/>
        <w:gridCol w:w="3093"/>
      </w:tblGrid>
      <w:tr w:rsidR="001319DA" w:rsidRPr="002E571A" w:rsidTr="00D04D18">
        <w:trPr>
          <w:trHeight w:val="363"/>
        </w:trPr>
        <w:tc>
          <w:tcPr>
            <w:tcW w:w="6369" w:type="dxa"/>
          </w:tcPr>
          <w:p w:rsidR="001319DA" w:rsidRPr="002E571A" w:rsidRDefault="001319DA" w:rsidP="009E4575">
            <w:pPr>
              <w:tabs>
                <w:tab w:val="left" w:pos="3240"/>
              </w:tabs>
              <w:rPr>
                <w:rFonts w:cs="Arial"/>
                <w:sz w:val="20"/>
                <w:szCs w:val="20"/>
              </w:rPr>
            </w:pPr>
            <w:r w:rsidRPr="002E571A">
              <w:rPr>
                <w:rFonts w:cs="Arial"/>
                <w:sz w:val="20"/>
                <w:szCs w:val="20"/>
              </w:rPr>
              <w:t xml:space="preserve">Предмет оферты </w:t>
            </w:r>
            <w:r w:rsidRPr="002E571A">
              <w:rPr>
                <w:rFonts w:cs="Arial"/>
                <w:sz w:val="20"/>
                <w:szCs w:val="20"/>
              </w:rPr>
              <w:br/>
              <w:t>(указывается в соответствии с Требованиями к предмету закупки)</w:t>
            </w:r>
          </w:p>
        </w:tc>
        <w:tc>
          <w:tcPr>
            <w:tcW w:w="3093" w:type="dxa"/>
          </w:tcPr>
          <w:p w:rsidR="001319DA" w:rsidRPr="000435A4" w:rsidRDefault="00A83BB2" w:rsidP="00D70A79">
            <w:pPr>
              <w:jc w:val="both"/>
              <w:rPr>
                <w:rFonts w:cs="Arial"/>
                <w:sz w:val="20"/>
                <w:szCs w:val="20"/>
              </w:rPr>
            </w:pPr>
            <w:r>
              <w:rPr>
                <w:rFonts w:cs="Arial"/>
                <w:sz w:val="20"/>
                <w:szCs w:val="20"/>
              </w:rPr>
              <w:t>В</w:t>
            </w:r>
            <w:r w:rsidRPr="00A83BB2">
              <w:rPr>
                <w:rFonts w:cs="Arial"/>
                <w:sz w:val="20"/>
                <w:szCs w:val="20"/>
              </w:rPr>
              <w:t xml:space="preserve">ыполнение работ по </w:t>
            </w:r>
            <w:r w:rsidR="00B13576" w:rsidRPr="00B13576">
              <w:rPr>
                <w:rFonts w:cs="Arial"/>
                <w:sz w:val="20"/>
                <w:szCs w:val="20"/>
              </w:rPr>
              <w:t>сервисному обслуживанию кондиционеров ОАО «Славнефть-ЯНОС»</w:t>
            </w:r>
          </w:p>
        </w:tc>
      </w:tr>
      <w:tr w:rsidR="001319DA" w:rsidRPr="002E571A" w:rsidTr="00D04D18">
        <w:trPr>
          <w:trHeight w:val="521"/>
        </w:trPr>
        <w:tc>
          <w:tcPr>
            <w:tcW w:w="6369" w:type="dxa"/>
          </w:tcPr>
          <w:p w:rsidR="001319DA" w:rsidRPr="002E571A" w:rsidRDefault="001319DA" w:rsidP="00D04D18">
            <w:pPr>
              <w:tabs>
                <w:tab w:val="left" w:pos="2880"/>
                <w:tab w:val="left" w:pos="3240"/>
              </w:tabs>
              <w:rPr>
                <w:rFonts w:cs="Arial"/>
                <w:sz w:val="20"/>
                <w:szCs w:val="20"/>
              </w:rPr>
            </w:pPr>
            <w:r w:rsidRPr="002E571A">
              <w:rPr>
                <w:rFonts w:cs="Arial"/>
                <w:sz w:val="20"/>
                <w:szCs w:val="20"/>
              </w:rPr>
              <w:t xml:space="preserve">Срок выполнения работ </w:t>
            </w:r>
          </w:p>
        </w:tc>
        <w:tc>
          <w:tcPr>
            <w:tcW w:w="3093" w:type="dxa"/>
          </w:tcPr>
          <w:p w:rsidR="001319DA" w:rsidRPr="002E571A" w:rsidRDefault="001319DA" w:rsidP="00D04D18">
            <w:pPr>
              <w:tabs>
                <w:tab w:val="left" w:pos="3240"/>
              </w:tabs>
              <w:jc w:val="both"/>
              <w:rPr>
                <w:rFonts w:cs="Arial"/>
                <w:sz w:val="20"/>
                <w:szCs w:val="20"/>
              </w:rPr>
            </w:pPr>
          </w:p>
        </w:tc>
      </w:tr>
      <w:tr w:rsidR="002247A1" w:rsidRPr="002E571A" w:rsidTr="00D04D18">
        <w:trPr>
          <w:trHeight w:val="675"/>
        </w:trPr>
        <w:tc>
          <w:tcPr>
            <w:tcW w:w="6369" w:type="dxa"/>
          </w:tcPr>
          <w:p w:rsidR="002247A1" w:rsidRPr="00946A48" w:rsidRDefault="002247A1" w:rsidP="00946A48">
            <w:pPr>
              <w:tabs>
                <w:tab w:val="left" w:pos="2880"/>
                <w:tab w:val="left" w:pos="3240"/>
              </w:tabs>
              <w:rPr>
                <w:rFonts w:cs="Arial"/>
                <w:sz w:val="20"/>
                <w:szCs w:val="20"/>
              </w:rPr>
            </w:pPr>
            <w:r w:rsidRPr="00946A48">
              <w:rPr>
                <w:rFonts w:cs="Arial"/>
                <w:sz w:val="20"/>
                <w:szCs w:val="20"/>
              </w:rPr>
              <w:t>Стоимость работ</w:t>
            </w:r>
            <w:r w:rsidR="00946A48" w:rsidRPr="00946A48">
              <w:rPr>
                <w:rFonts w:cs="Arial"/>
                <w:sz w:val="20"/>
                <w:szCs w:val="20"/>
              </w:rPr>
              <w:t xml:space="preserve"> по сервисному обслуживанию</w:t>
            </w:r>
            <w:r w:rsidR="00D70A79">
              <w:rPr>
                <w:rFonts w:cs="Arial"/>
                <w:sz w:val="20"/>
                <w:szCs w:val="20"/>
              </w:rPr>
              <w:t xml:space="preserve"> кондиционеров</w:t>
            </w:r>
            <w:r w:rsidR="00D70A79" w:rsidRPr="00D70A79">
              <w:rPr>
                <w:rFonts w:cs="Arial"/>
                <w:sz w:val="20"/>
                <w:szCs w:val="20"/>
              </w:rPr>
              <w:t xml:space="preserve"> включенных в Приложение №1 к договору</w:t>
            </w:r>
            <w:r w:rsidRPr="00946A48">
              <w:rPr>
                <w:rFonts w:cs="Arial"/>
                <w:sz w:val="20"/>
                <w:szCs w:val="20"/>
              </w:rPr>
              <w:t>, рублей без НДС</w:t>
            </w:r>
            <w:r w:rsidR="00D70A79">
              <w:rPr>
                <w:rFonts w:cs="Arial"/>
                <w:sz w:val="20"/>
                <w:szCs w:val="20"/>
              </w:rPr>
              <w:t xml:space="preserve"> (Приложение №3 к договору)</w:t>
            </w:r>
          </w:p>
        </w:tc>
        <w:tc>
          <w:tcPr>
            <w:tcW w:w="3093" w:type="dxa"/>
          </w:tcPr>
          <w:p w:rsidR="002247A1" w:rsidRPr="002E571A" w:rsidRDefault="002247A1" w:rsidP="00D04D18">
            <w:pPr>
              <w:tabs>
                <w:tab w:val="left" w:pos="3240"/>
              </w:tabs>
              <w:jc w:val="both"/>
              <w:rPr>
                <w:rFonts w:cs="Arial"/>
                <w:sz w:val="20"/>
                <w:szCs w:val="20"/>
              </w:rPr>
            </w:pPr>
          </w:p>
        </w:tc>
      </w:tr>
      <w:tr w:rsidR="00946A48" w:rsidRPr="002E571A" w:rsidTr="00D04D18">
        <w:trPr>
          <w:trHeight w:val="269"/>
        </w:trPr>
        <w:tc>
          <w:tcPr>
            <w:tcW w:w="6369" w:type="dxa"/>
          </w:tcPr>
          <w:p w:rsidR="00946A48" w:rsidRPr="002E571A" w:rsidRDefault="00946A48" w:rsidP="00D04D18">
            <w:pPr>
              <w:tabs>
                <w:tab w:val="left" w:pos="3240"/>
              </w:tabs>
              <w:rPr>
                <w:rFonts w:cs="Arial"/>
                <w:sz w:val="20"/>
                <w:szCs w:val="20"/>
              </w:rPr>
            </w:pPr>
            <w:r w:rsidRPr="002E571A">
              <w:rPr>
                <w:rFonts w:cs="Arial"/>
                <w:sz w:val="20"/>
                <w:szCs w:val="20"/>
              </w:rPr>
              <w:t>Наличие скидок или условия их получения</w:t>
            </w:r>
          </w:p>
        </w:tc>
        <w:tc>
          <w:tcPr>
            <w:tcW w:w="3093" w:type="dxa"/>
          </w:tcPr>
          <w:p w:rsidR="00946A48" w:rsidRPr="002E571A" w:rsidRDefault="00946A48" w:rsidP="00D04D18">
            <w:pPr>
              <w:tabs>
                <w:tab w:val="left" w:pos="3240"/>
              </w:tabs>
              <w:jc w:val="both"/>
              <w:rPr>
                <w:rFonts w:cs="Arial"/>
                <w:sz w:val="20"/>
                <w:szCs w:val="20"/>
              </w:rPr>
            </w:pPr>
          </w:p>
        </w:tc>
      </w:tr>
      <w:tr w:rsidR="00946A48" w:rsidRPr="002E571A" w:rsidTr="00D04D18">
        <w:trPr>
          <w:trHeight w:val="198"/>
        </w:trPr>
        <w:tc>
          <w:tcPr>
            <w:tcW w:w="6369" w:type="dxa"/>
          </w:tcPr>
          <w:p w:rsidR="00946A48" w:rsidRPr="002E571A" w:rsidRDefault="00946A48" w:rsidP="00D04D18">
            <w:pPr>
              <w:tabs>
                <w:tab w:val="left" w:pos="3240"/>
              </w:tabs>
              <w:rPr>
                <w:rFonts w:cs="Arial"/>
                <w:sz w:val="20"/>
                <w:szCs w:val="20"/>
                <w:lang w:val="en-US"/>
              </w:rPr>
            </w:pPr>
            <w:r w:rsidRPr="002E571A">
              <w:rPr>
                <w:rFonts w:cs="Arial"/>
                <w:sz w:val="20"/>
                <w:szCs w:val="20"/>
              </w:rPr>
              <w:t>Условия оплаты</w:t>
            </w:r>
          </w:p>
        </w:tc>
        <w:tc>
          <w:tcPr>
            <w:tcW w:w="3093" w:type="dxa"/>
          </w:tcPr>
          <w:p w:rsidR="00946A48" w:rsidRPr="002E571A" w:rsidRDefault="00946A48" w:rsidP="00D04D18">
            <w:pPr>
              <w:tabs>
                <w:tab w:val="left" w:pos="3240"/>
              </w:tabs>
              <w:jc w:val="both"/>
              <w:rPr>
                <w:rFonts w:cs="Arial"/>
                <w:sz w:val="20"/>
                <w:szCs w:val="20"/>
              </w:rPr>
            </w:pPr>
          </w:p>
        </w:tc>
      </w:tr>
      <w:tr w:rsidR="00946A48" w:rsidRPr="002E571A" w:rsidTr="00D04D18">
        <w:trPr>
          <w:trHeight w:val="239"/>
        </w:trPr>
        <w:tc>
          <w:tcPr>
            <w:tcW w:w="6369" w:type="dxa"/>
          </w:tcPr>
          <w:p w:rsidR="00946A48" w:rsidRPr="002E571A" w:rsidRDefault="00946A48" w:rsidP="00D04D18">
            <w:pPr>
              <w:tabs>
                <w:tab w:val="left" w:pos="3240"/>
              </w:tabs>
              <w:rPr>
                <w:rFonts w:cs="Arial"/>
                <w:sz w:val="20"/>
                <w:szCs w:val="20"/>
              </w:rPr>
            </w:pPr>
            <w:r w:rsidRPr="002E571A">
              <w:rPr>
                <w:rFonts w:cs="Arial"/>
                <w:sz w:val="20"/>
                <w:szCs w:val="20"/>
              </w:rPr>
              <w:t>Дополнительные условия</w:t>
            </w:r>
          </w:p>
        </w:tc>
        <w:tc>
          <w:tcPr>
            <w:tcW w:w="3093" w:type="dxa"/>
          </w:tcPr>
          <w:p w:rsidR="00946A48" w:rsidRPr="002E571A" w:rsidRDefault="00946A48" w:rsidP="00D04D18">
            <w:pPr>
              <w:tabs>
                <w:tab w:val="left" w:pos="3240"/>
              </w:tabs>
              <w:jc w:val="both"/>
              <w:rPr>
                <w:rFonts w:cs="Arial"/>
                <w:sz w:val="20"/>
                <w:szCs w:val="20"/>
              </w:rPr>
            </w:pPr>
          </w:p>
        </w:tc>
      </w:tr>
    </w:tbl>
    <w:p w:rsidR="007E057B" w:rsidRPr="00C55087" w:rsidRDefault="007E057B" w:rsidP="0006235C">
      <w:pPr>
        <w:pStyle w:val="ac"/>
        <w:spacing w:before="0"/>
        <w:ind w:left="780"/>
        <w:jc w:val="both"/>
        <w:rPr>
          <w:rFonts w:cs="Arial"/>
          <w:szCs w:val="22"/>
        </w:rPr>
      </w:pPr>
    </w:p>
    <w:p w:rsidR="001319DA" w:rsidRPr="002E571A" w:rsidRDefault="001319DA" w:rsidP="001319DA">
      <w:pPr>
        <w:numPr>
          <w:ilvl w:val="0"/>
          <w:numId w:val="7"/>
        </w:numPr>
        <w:spacing w:before="0"/>
        <w:jc w:val="both"/>
        <w:rPr>
          <w:rFonts w:cs="Arial"/>
          <w:szCs w:val="22"/>
        </w:rPr>
      </w:pPr>
      <w:r w:rsidRPr="002E571A">
        <w:rPr>
          <w:rFonts w:cs="Arial"/>
          <w:szCs w:val="22"/>
        </w:rPr>
        <w:t>Настоящее предложение может быть акцептовано до «____» __________________ _____ г.</w:t>
      </w:r>
    </w:p>
    <w:p w:rsidR="001319DA" w:rsidRPr="002E571A" w:rsidRDefault="001319DA" w:rsidP="001319DA">
      <w:pPr>
        <w:numPr>
          <w:ilvl w:val="0"/>
          <w:numId w:val="7"/>
        </w:numPr>
        <w:spacing w:before="0"/>
        <w:jc w:val="both"/>
        <w:rPr>
          <w:rFonts w:cs="Arial"/>
          <w:szCs w:val="22"/>
        </w:rPr>
      </w:pPr>
      <w:r w:rsidRPr="002E571A">
        <w:rPr>
          <w:rFonts w:cs="Arial"/>
          <w:szCs w:val="22"/>
        </w:rPr>
        <w:t>Настоящее предложение не может быть отозвано и является безотзывной офертой.</w:t>
      </w:r>
    </w:p>
    <w:p w:rsidR="001319DA" w:rsidRPr="002E571A" w:rsidRDefault="001319DA" w:rsidP="001319DA">
      <w:pPr>
        <w:numPr>
          <w:ilvl w:val="0"/>
          <w:numId w:val="7"/>
        </w:numPr>
        <w:spacing w:before="0"/>
        <w:jc w:val="both"/>
        <w:rPr>
          <w:rFonts w:cs="Arial"/>
          <w:szCs w:val="22"/>
        </w:rPr>
      </w:pPr>
      <w:r w:rsidRPr="002E571A">
        <w:rPr>
          <w:rFonts w:cs="Arial"/>
          <w:szCs w:val="22"/>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1319DA" w:rsidRPr="002E571A" w:rsidRDefault="001319DA" w:rsidP="001319DA">
      <w:pPr>
        <w:numPr>
          <w:ilvl w:val="0"/>
          <w:numId w:val="7"/>
        </w:numPr>
        <w:spacing w:before="0"/>
        <w:jc w:val="both"/>
        <w:rPr>
          <w:rFonts w:cs="Arial"/>
          <w:szCs w:val="22"/>
        </w:rPr>
      </w:pPr>
      <w:r w:rsidRPr="002E571A">
        <w:rPr>
          <w:rFonts w:cs="Arial"/>
          <w:szCs w:val="22"/>
        </w:rPr>
        <w:t xml:space="preserve">Настоящая оферта может быть акцептована не более одного раза. </w:t>
      </w:r>
    </w:p>
    <w:p w:rsidR="001319DA" w:rsidRPr="002E571A" w:rsidRDefault="001319DA" w:rsidP="001319DA">
      <w:pPr>
        <w:numPr>
          <w:ilvl w:val="0"/>
          <w:numId w:val="7"/>
        </w:numPr>
        <w:spacing w:before="0"/>
        <w:jc w:val="both"/>
        <w:rPr>
          <w:rFonts w:cs="Arial"/>
          <w:szCs w:val="22"/>
        </w:rPr>
      </w:pPr>
      <w:r w:rsidRPr="002E571A">
        <w:rPr>
          <w:rFonts w:cs="Arial"/>
          <w:szCs w:val="22"/>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1319DA" w:rsidRPr="002E571A" w:rsidRDefault="001319DA" w:rsidP="001319DA">
      <w:pPr>
        <w:numPr>
          <w:ilvl w:val="0"/>
          <w:numId w:val="7"/>
        </w:numPr>
        <w:spacing w:before="0"/>
        <w:jc w:val="both"/>
        <w:rPr>
          <w:rFonts w:cs="Arial"/>
          <w:szCs w:val="22"/>
        </w:rPr>
      </w:pPr>
      <w:r w:rsidRPr="002E571A">
        <w:rPr>
          <w:rFonts w:cs="Arial"/>
          <w:szCs w:val="22"/>
        </w:rPr>
        <w:t>Более подробные условия оферты содержатся в приложениях, являющихся неотъемлемой частью оферты.</w:t>
      </w:r>
    </w:p>
    <w:p w:rsidR="001319DA" w:rsidRPr="002E571A" w:rsidRDefault="001319DA" w:rsidP="001319DA">
      <w:pPr>
        <w:spacing w:before="0"/>
        <w:jc w:val="both"/>
        <w:rPr>
          <w:rFonts w:cs="Arial"/>
          <w:szCs w:val="22"/>
        </w:rPr>
      </w:pPr>
    </w:p>
    <w:p w:rsidR="001319DA" w:rsidRDefault="001319DA" w:rsidP="00C44C8A">
      <w:pPr>
        <w:rPr>
          <w:rFonts w:cs="Arial"/>
          <w:szCs w:val="22"/>
        </w:rPr>
      </w:pPr>
      <w:r w:rsidRPr="002E571A">
        <w:rPr>
          <w:rFonts w:cs="Arial"/>
          <w:szCs w:val="22"/>
        </w:rPr>
        <w:t>Подпись:________________________________ /Должность, Фамилия И.О./</w:t>
      </w:r>
      <w:r w:rsidRPr="002E571A">
        <w:rPr>
          <w:rFonts w:cs="Arial"/>
          <w:szCs w:val="22"/>
        </w:rPr>
        <w:tab/>
      </w:r>
      <w:r w:rsidRPr="002E571A">
        <w:rPr>
          <w:rFonts w:cs="Arial"/>
          <w:szCs w:val="22"/>
        </w:rPr>
        <w:tab/>
        <w:t>МП</w:t>
      </w:r>
    </w:p>
    <w:p w:rsidR="00A83BB2" w:rsidRDefault="00A83BB2">
      <w:pPr>
        <w:spacing w:before="0" w:line="276" w:lineRule="auto"/>
        <w:jc w:val="center"/>
        <w:rPr>
          <w:b/>
        </w:rPr>
      </w:pPr>
      <w:r>
        <w:rPr>
          <w:b/>
        </w:rPr>
        <w:br w:type="page"/>
      </w:r>
    </w:p>
    <w:p w:rsidR="00946A48" w:rsidRDefault="00946A48" w:rsidP="00B71877">
      <w:pPr>
        <w:jc w:val="right"/>
        <w:rPr>
          <w:b/>
        </w:rPr>
        <w:sectPr w:rsidR="00946A48" w:rsidSect="00946A48">
          <w:footerReference w:type="default" r:id="rId7"/>
          <w:pgSz w:w="11907" w:h="16840" w:code="9"/>
          <w:pgMar w:top="851" w:right="851" w:bottom="1276" w:left="1134" w:header="680" w:footer="340" w:gutter="0"/>
          <w:cols w:space="60"/>
          <w:noEndnote/>
          <w:docGrid w:linePitch="326"/>
        </w:sectPr>
      </w:pPr>
    </w:p>
    <w:p w:rsidR="00B71877" w:rsidRPr="002E571A" w:rsidRDefault="00B71877" w:rsidP="00B71877">
      <w:pPr>
        <w:jc w:val="right"/>
        <w:rPr>
          <w:b/>
        </w:rPr>
      </w:pPr>
      <w:r w:rsidRPr="002E571A">
        <w:rPr>
          <w:b/>
        </w:rPr>
        <w:lastRenderedPageBreak/>
        <w:t xml:space="preserve">Форма </w:t>
      </w:r>
      <w:r>
        <w:rPr>
          <w:b/>
        </w:rPr>
        <w:t>6</w:t>
      </w:r>
      <w:r w:rsidRPr="002E571A">
        <w:rPr>
          <w:b/>
        </w:rPr>
        <w:t xml:space="preserve"> «Перечень аффилированных организаций»</w:t>
      </w:r>
    </w:p>
    <w:p w:rsidR="00B71877" w:rsidRPr="002E571A" w:rsidRDefault="00B71877" w:rsidP="00B71877">
      <w:pPr>
        <w:spacing w:before="0"/>
        <w:ind w:firstLine="708"/>
        <w:jc w:val="right"/>
        <w:rPr>
          <w:rFonts w:cs="Arial"/>
          <w:b/>
          <w:szCs w:val="22"/>
        </w:rPr>
      </w:pPr>
    </w:p>
    <w:p w:rsidR="00B71877" w:rsidRPr="002E571A" w:rsidRDefault="00B71877" w:rsidP="00B71877">
      <w:pPr>
        <w:pStyle w:val="Times12"/>
        <w:ind w:firstLine="0"/>
        <w:jc w:val="center"/>
        <w:rPr>
          <w:rFonts w:ascii="Arial" w:hAnsi="Arial" w:cs="Arial"/>
          <w:b/>
          <w:sz w:val="22"/>
        </w:rPr>
      </w:pPr>
      <w:r w:rsidRPr="002E571A">
        <w:rPr>
          <w:rFonts w:ascii="Arial" w:hAnsi="Arial" w:cs="Arial"/>
          <w:b/>
          <w:sz w:val="22"/>
        </w:rPr>
        <w:t>ПЕРЕЧЕНЬ АФФИЛИРОВАННЫХ ОРГАНИЗАЦИЙ</w:t>
      </w:r>
    </w:p>
    <w:p w:rsidR="00B71877" w:rsidRPr="002E571A" w:rsidRDefault="00B71877" w:rsidP="00B71877">
      <w:pPr>
        <w:pStyle w:val="Times12"/>
        <w:ind w:firstLine="0"/>
        <w:rPr>
          <w:rFonts w:ascii="Arial" w:hAnsi="Arial" w:cs="Arial"/>
          <w:sz w:val="22"/>
        </w:rPr>
      </w:pPr>
      <w:r w:rsidRPr="002E571A">
        <w:rPr>
          <w:rFonts w:ascii="Arial" w:hAnsi="Arial" w:cs="Arial"/>
          <w:sz w:val="22"/>
        </w:rPr>
        <w:t>Участник закупки:</w:t>
      </w:r>
      <w:r w:rsidRPr="002E571A">
        <w:rPr>
          <w:rFonts w:ascii="Arial" w:hAnsi="Arial" w:cs="Arial"/>
          <w:szCs w:val="24"/>
        </w:rPr>
        <w:t xml:space="preserve"> </w:t>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p>
    <w:p w:rsidR="00B71877" w:rsidRPr="002E571A" w:rsidRDefault="00B71877" w:rsidP="00B71877">
      <w:pPr>
        <w:pStyle w:val="Times12"/>
        <w:ind w:firstLine="0"/>
        <w:rPr>
          <w:rFonts w:ascii="Arial" w:hAnsi="Arial" w:cs="Arial"/>
          <w:sz w:val="22"/>
          <w:u w:val="single"/>
        </w:rPr>
      </w:pPr>
      <w:r w:rsidRPr="002E571A">
        <w:rPr>
          <w:rFonts w:ascii="Arial" w:hAnsi="Arial" w:cs="Arial"/>
          <w:sz w:val="22"/>
        </w:rPr>
        <w:t xml:space="preserve">№ ПДО: </w:t>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p>
    <w:p w:rsidR="00B71877" w:rsidRPr="002E571A" w:rsidRDefault="00B71877" w:rsidP="00B71877">
      <w:pPr>
        <w:widowControl w:val="0"/>
        <w:autoSpaceDE w:val="0"/>
        <w:autoSpaceDN w:val="0"/>
        <w:adjustRightInd w:val="0"/>
        <w:spacing w:before="0"/>
        <w:rPr>
          <w:rFonts w:cs="Arial"/>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2E571A"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w:t>
            </w:r>
          </w:p>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ОКПО</w:t>
            </w: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bl>
    <w:p w:rsidR="00B71877" w:rsidRPr="002E571A" w:rsidRDefault="00B71877" w:rsidP="00B71877"/>
    <w:p w:rsidR="00B71877" w:rsidRPr="002E571A" w:rsidRDefault="00B71877" w:rsidP="00B71877">
      <w:pPr>
        <w:rPr>
          <w:rFonts w:cs="Arial"/>
          <w:szCs w:val="22"/>
        </w:rPr>
      </w:pPr>
      <w:r w:rsidRPr="002E571A">
        <w:rPr>
          <w:rFonts w:cs="Arial"/>
          <w:szCs w:val="22"/>
        </w:rPr>
        <w:t>Подпись:________________________________ /Должность, Фамилия И.О./</w:t>
      </w:r>
    </w:p>
    <w:p w:rsidR="00B71877" w:rsidRPr="002E571A" w:rsidRDefault="00B71877" w:rsidP="00B71877">
      <w:pPr>
        <w:spacing w:before="0"/>
        <w:jc w:val="both"/>
      </w:pPr>
      <w:r w:rsidRPr="002E571A">
        <w:rPr>
          <w:rFonts w:cs="Arial"/>
          <w:szCs w:val="22"/>
        </w:rPr>
        <w:tab/>
      </w:r>
      <w:r w:rsidRPr="002E571A">
        <w:rPr>
          <w:rFonts w:cs="Arial"/>
          <w:szCs w:val="22"/>
        </w:rPr>
        <w:tab/>
        <w:t>МП</w:t>
      </w:r>
    </w:p>
    <w:p w:rsidR="00132B25" w:rsidRDefault="00132B25">
      <w:pPr>
        <w:spacing w:before="0" w:line="276" w:lineRule="auto"/>
        <w:jc w:val="center"/>
        <w:rPr>
          <w:b/>
        </w:rPr>
      </w:pPr>
      <w:r>
        <w:rPr>
          <w:b/>
        </w:rPr>
        <w:br w:type="page"/>
      </w:r>
    </w:p>
    <w:p w:rsidR="00132B25" w:rsidRPr="00152267" w:rsidRDefault="00132B25" w:rsidP="00132B25">
      <w:pPr>
        <w:jc w:val="right"/>
        <w:rPr>
          <w:b/>
        </w:rPr>
      </w:pPr>
      <w:r>
        <w:rPr>
          <w:b/>
        </w:rPr>
        <w:lastRenderedPageBreak/>
        <w:t>Форма 7</w:t>
      </w:r>
    </w:p>
    <w:tbl>
      <w:tblPr>
        <w:tblW w:w="14313" w:type="dxa"/>
        <w:tblInd w:w="421" w:type="dxa"/>
        <w:tblLook w:val="04A0" w:firstRow="1" w:lastRow="0" w:firstColumn="1" w:lastColumn="0" w:noHBand="0" w:noVBand="1"/>
      </w:tblPr>
      <w:tblGrid>
        <w:gridCol w:w="541"/>
        <w:gridCol w:w="2014"/>
        <w:gridCol w:w="1751"/>
        <w:gridCol w:w="2094"/>
        <w:gridCol w:w="2320"/>
        <w:gridCol w:w="1885"/>
        <w:gridCol w:w="1622"/>
        <w:gridCol w:w="2086"/>
      </w:tblGrid>
      <w:tr w:rsidR="00132B25" w:rsidRPr="00152267" w:rsidTr="009A48A3">
        <w:trPr>
          <w:trHeight w:val="61"/>
        </w:trPr>
        <w:tc>
          <w:tcPr>
            <w:tcW w:w="54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14" w:type="dxa"/>
            <w:tcBorders>
              <w:top w:val="nil"/>
              <w:left w:val="nil"/>
              <w:right w:val="nil"/>
            </w:tcBorders>
            <w:shd w:val="clear" w:color="auto" w:fill="auto"/>
            <w:vAlign w:val="center"/>
            <w:hideMark/>
          </w:tcPr>
          <w:p w:rsidR="00132B25" w:rsidRPr="00152267" w:rsidRDefault="00132B25" w:rsidP="00A03AA2">
            <w:pPr>
              <w:rPr>
                <w:rFonts w:cs="Arial"/>
              </w:rPr>
            </w:pPr>
          </w:p>
        </w:tc>
        <w:tc>
          <w:tcPr>
            <w:tcW w:w="175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94" w:type="dxa"/>
            <w:tcBorders>
              <w:top w:val="nil"/>
              <w:left w:val="nil"/>
              <w:right w:val="nil"/>
            </w:tcBorders>
            <w:shd w:val="clear" w:color="auto" w:fill="auto"/>
            <w:vAlign w:val="center"/>
            <w:hideMark/>
          </w:tcPr>
          <w:p w:rsidR="00132B25" w:rsidRPr="00152267" w:rsidRDefault="00132B25" w:rsidP="00A03AA2">
            <w:pPr>
              <w:rPr>
                <w:rFonts w:cs="Arial"/>
              </w:rPr>
            </w:pPr>
          </w:p>
        </w:tc>
        <w:tc>
          <w:tcPr>
            <w:tcW w:w="2320" w:type="dxa"/>
            <w:tcBorders>
              <w:top w:val="nil"/>
              <w:left w:val="nil"/>
              <w:right w:val="nil"/>
            </w:tcBorders>
            <w:shd w:val="clear" w:color="auto" w:fill="auto"/>
            <w:vAlign w:val="center"/>
            <w:hideMark/>
          </w:tcPr>
          <w:p w:rsidR="00132B25" w:rsidRPr="00152267" w:rsidRDefault="00132B25" w:rsidP="00A03AA2">
            <w:pPr>
              <w:rPr>
                <w:rFonts w:cs="Arial"/>
              </w:rPr>
            </w:pPr>
          </w:p>
        </w:tc>
        <w:tc>
          <w:tcPr>
            <w:tcW w:w="1885" w:type="dxa"/>
            <w:tcBorders>
              <w:top w:val="nil"/>
              <w:left w:val="nil"/>
              <w:right w:val="nil"/>
            </w:tcBorders>
            <w:shd w:val="clear" w:color="auto" w:fill="auto"/>
            <w:vAlign w:val="center"/>
            <w:hideMark/>
          </w:tcPr>
          <w:p w:rsidR="00132B25" w:rsidRPr="00152267" w:rsidRDefault="00132B25" w:rsidP="00A03AA2">
            <w:pPr>
              <w:rPr>
                <w:rFonts w:cs="Arial"/>
              </w:rPr>
            </w:pPr>
          </w:p>
        </w:tc>
        <w:tc>
          <w:tcPr>
            <w:tcW w:w="1622"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86" w:type="dxa"/>
            <w:tcBorders>
              <w:top w:val="nil"/>
              <w:left w:val="nil"/>
              <w:right w:val="nil"/>
            </w:tcBorders>
            <w:shd w:val="clear" w:color="auto" w:fill="auto"/>
            <w:vAlign w:val="center"/>
            <w:hideMark/>
          </w:tcPr>
          <w:p w:rsidR="00132B25" w:rsidRPr="00152267" w:rsidRDefault="00132B25" w:rsidP="00A03AA2">
            <w:pPr>
              <w:rPr>
                <w:i/>
              </w:rPr>
            </w:pPr>
          </w:p>
        </w:tc>
      </w:tr>
      <w:tr w:rsidR="00132B25" w:rsidRPr="00152267" w:rsidTr="009A48A3">
        <w:trPr>
          <w:trHeight w:val="258"/>
        </w:trPr>
        <w:tc>
          <w:tcPr>
            <w:tcW w:w="14313" w:type="dxa"/>
            <w:gridSpan w:val="8"/>
            <w:shd w:val="clear" w:color="auto" w:fill="auto"/>
            <w:vAlign w:val="center"/>
            <w:hideMark/>
          </w:tcPr>
          <w:p w:rsidR="00132B25" w:rsidRPr="009E5CE0" w:rsidRDefault="008C01D0" w:rsidP="008C01D0">
            <w:pPr>
              <w:rPr>
                <w:rFonts w:ascii="Times New Roman" w:hAnsi="Times New Roman"/>
                <w:b/>
                <w:bCs/>
                <w:sz w:val="24"/>
              </w:rPr>
            </w:pPr>
            <w:r w:rsidRPr="009E5CE0">
              <w:rPr>
                <w:rFonts w:ascii="Times New Roman" w:hAnsi="Times New Roman"/>
                <w:b/>
                <w:sz w:val="24"/>
              </w:rPr>
              <w:t>Справка об опыте работы за 2014-2016 г.г.</w:t>
            </w:r>
            <w:r w:rsidR="00132B25" w:rsidRPr="009E5CE0">
              <w:rPr>
                <w:rFonts w:ascii="Times New Roman" w:hAnsi="Times New Roman"/>
                <w:b/>
                <w:sz w:val="24"/>
              </w:rPr>
              <w:t>*</w:t>
            </w:r>
          </w:p>
        </w:tc>
      </w:tr>
      <w:tr w:rsidR="00132B25" w:rsidRPr="00152267" w:rsidTr="009A48A3">
        <w:trPr>
          <w:trHeight w:val="250"/>
        </w:trPr>
        <w:tc>
          <w:tcPr>
            <w:tcW w:w="14313" w:type="dxa"/>
            <w:gridSpan w:val="8"/>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9A48A3">
        <w:trPr>
          <w:trHeight w:val="61"/>
        </w:trPr>
        <w:tc>
          <w:tcPr>
            <w:tcW w:w="541"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2014"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751" w:type="dxa"/>
            <w:tcBorders>
              <w:left w:val="nil"/>
              <w:bottom w:val="nil"/>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p>
        </w:tc>
        <w:tc>
          <w:tcPr>
            <w:tcW w:w="2094" w:type="dxa"/>
            <w:tcBorders>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16"/>
                <w:szCs w:val="16"/>
              </w:rPr>
            </w:pPr>
          </w:p>
        </w:tc>
        <w:tc>
          <w:tcPr>
            <w:tcW w:w="2320" w:type="dxa"/>
            <w:tcBorders>
              <w:left w:val="single" w:sz="4" w:space="0" w:color="auto"/>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885"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622"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2086"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r>
      <w:tr w:rsidR="00132B25" w:rsidRPr="00152267" w:rsidTr="00A03AA2">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Форма собственности, наименование предприятия</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Предмет договора, краткое описание состава работ/услуг</w:t>
            </w:r>
          </w:p>
        </w:tc>
        <w:tc>
          <w:tcPr>
            <w:tcW w:w="18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заключения договора, срок действия</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Сумма договора, тыс. руб.</w:t>
            </w:r>
          </w:p>
        </w:tc>
        <w:tc>
          <w:tcPr>
            <w:tcW w:w="2086"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Сведения о рекламациях по перечисленным договорам</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9A48A3">
        <w:trPr>
          <w:trHeight w:val="241"/>
        </w:trPr>
        <w:tc>
          <w:tcPr>
            <w:tcW w:w="14313"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3</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r>
      <w:tr w:rsidR="00132B25" w:rsidRPr="00152267" w:rsidTr="009A48A3">
        <w:trPr>
          <w:trHeight w:val="348"/>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r>
      <w:tr w:rsidR="00132B25" w:rsidRPr="00152267" w:rsidTr="00A03AA2">
        <w:trPr>
          <w:trHeight w:val="250"/>
        </w:trPr>
        <w:tc>
          <w:tcPr>
            <w:tcW w:w="4306" w:type="dxa"/>
            <w:gridSpan w:val="3"/>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заполнения</w:t>
            </w:r>
          </w:p>
        </w:tc>
        <w:tc>
          <w:tcPr>
            <w:tcW w:w="2094"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324"/>
        </w:trPr>
        <w:tc>
          <w:tcPr>
            <w:tcW w:w="6400" w:type="dxa"/>
            <w:gridSpan w:val="4"/>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"_______"_____________________201_г</w:t>
            </w: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87"/>
        </w:trPr>
        <w:tc>
          <w:tcPr>
            <w:tcW w:w="541"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014"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1751"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094"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28"/>
        </w:trPr>
        <w:tc>
          <w:tcPr>
            <w:tcW w:w="8720" w:type="dxa"/>
            <w:gridSpan w:val="5"/>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bl>
    <w:p w:rsidR="009A48A3" w:rsidRDefault="00132B25" w:rsidP="009A48A3">
      <w:pPr>
        <w:rPr>
          <w:rFonts w:ascii="Times New Roman" w:hAnsi="Times New Roman"/>
          <w:sz w:val="18"/>
          <w:szCs w:val="18"/>
        </w:rPr>
      </w:pPr>
      <w:r w:rsidRPr="00152267">
        <w:rPr>
          <w:rFonts w:ascii="Times New Roman" w:hAnsi="Times New Roman"/>
          <w:sz w:val="24"/>
        </w:rPr>
        <w:lastRenderedPageBreak/>
        <w:t>М.П</w:t>
      </w:r>
      <w:r w:rsidRPr="009A48A3">
        <w:rPr>
          <w:rFonts w:ascii="Times New Roman" w:hAnsi="Times New Roman"/>
          <w:sz w:val="18"/>
          <w:szCs w:val="18"/>
        </w:rPr>
        <w:t>.</w:t>
      </w:r>
    </w:p>
    <w:p w:rsidR="00132B25" w:rsidRPr="009A48A3" w:rsidRDefault="00132B25" w:rsidP="009A48A3">
      <w:pPr>
        <w:rPr>
          <w:rFonts w:ascii="Times New Roman" w:hAnsi="Times New Roman"/>
          <w:sz w:val="18"/>
          <w:szCs w:val="18"/>
        </w:rPr>
      </w:pPr>
      <w:r w:rsidRPr="009A48A3">
        <w:rPr>
          <w:rFonts w:ascii="Times New Roman" w:hAnsi="Times New Roman"/>
          <w:sz w:val="18"/>
          <w:szCs w:val="18"/>
        </w:rPr>
        <w:t>* В данной форме приводятся сведения об опыте выполнения договоров, аналогичных по объему, срокам, составу и прочим характеристикам тем, которые указаны в техническом задании.</w:t>
      </w:r>
    </w:p>
    <w:p w:rsidR="00132B25" w:rsidRPr="00152267" w:rsidRDefault="00132B25" w:rsidP="00132B25">
      <w:pPr>
        <w:jc w:val="both"/>
        <w:sectPr w:rsidR="00132B25" w:rsidRPr="00152267" w:rsidSect="00946A48">
          <w:pgSz w:w="16840" w:h="11907" w:orient="landscape" w:code="9"/>
          <w:pgMar w:top="1134" w:right="851" w:bottom="851" w:left="1276" w:header="680" w:footer="340" w:gutter="0"/>
          <w:cols w:space="60"/>
          <w:noEndnote/>
          <w:docGrid w:linePitch="326"/>
        </w:sectPr>
      </w:pPr>
    </w:p>
    <w:p w:rsidR="00132B25" w:rsidRPr="00152267" w:rsidRDefault="00132B25" w:rsidP="00132B25">
      <w:pPr>
        <w:spacing w:line="360" w:lineRule="auto"/>
        <w:jc w:val="right"/>
        <w:rPr>
          <w:rFonts w:ascii="Times New Roman" w:hAnsi="Times New Roman"/>
          <w:b/>
          <w:sz w:val="24"/>
        </w:rPr>
      </w:pPr>
      <w:r w:rsidRPr="00152267">
        <w:rPr>
          <w:rFonts w:ascii="Times New Roman" w:hAnsi="Times New Roman"/>
          <w:b/>
          <w:sz w:val="24"/>
        </w:rPr>
        <w:lastRenderedPageBreak/>
        <w:t xml:space="preserve">Форма </w:t>
      </w:r>
      <w:r w:rsidR="009A48A3">
        <w:rPr>
          <w:rFonts w:ascii="Times New Roman" w:hAnsi="Times New Roman"/>
          <w:b/>
          <w:sz w:val="24"/>
        </w:rPr>
        <w:t>8</w:t>
      </w:r>
    </w:p>
    <w:tbl>
      <w:tblPr>
        <w:tblW w:w="15028" w:type="dxa"/>
        <w:tblInd w:w="108" w:type="dxa"/>
        <w:tblLook w:val="04A0" w:firstRow="1" w:lastRow="0" w:firstColumn="1" w:lastColumn="0" w:noHBand="0" w:noVBand="1"/>
      </w:tblPr>
      <w:tblGrid>
        <w:gridCol w:w="564"/>
        <w:gridCol w:w="130"/>
        <w:gridCol w:w="2228"/>
        <w:gridCol w:w="731"/>
        <w:gridCol w:w="1901"/>
        <w:gridCol w:w="1405"/>
        <w:gridCol w:w="732"/>
        <w:gridCol w:w="1651"/>
        <w:gridCol w:w="252"/>
        <w:gridCol w:w="2307"/>
        <w:gridCol w:w="3127"/>
      </w:tblGrid>
      <w:tr w:rsidR="00132B25" w:rsidRPr="00152267" w:rsidTr="00A03AA2">
        <w:trPr>
          <w:trHeight w:val="254"/>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keepNext/>
              <w:keepLines/>
              <w:widowControl w:val="0"/>
              <w:outlineLvl w:val="3"/>
              <w:rPr>
                <w:rFonts w:ascii="Times New Roman" w:hAnsi="Times New Roman"/>
                <w:b/>
                <w:bCs/>
                <w:iCs/>
                <w:sz w:val="24"/>
              </w:rPr>
            </w:pPr>
            <w:r w:rsidRPr="00152267">
              <w:rPr>
                <w:rFonts w:ascii="Times New Roman" w:hAnsi="Times New Roman"/>
                <w:b/>
                <w:bCs/>
                <w:iCs/>
                <w:sz w:val="24"/>
              </w:rPr>
              <w:t>Справка о кадровых ресурсах *</w:t>
            </w:r>
          </w:p>
        </w:tc>
      </w:tr>
      <w:tr w:rsidR="00132B25" w:rsidRPr="00152267" w:rsidTr="00A03AA2">
        <w:trPr>
          <w:trHeight w:val="493"/>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99"/>
        </w:trPr>
        <w:tc>
          <w:tcPr>
            <w:tcW w:w="564" w:type="dxa"/>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1673"/>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Фамилия, имя, отчество специалиста</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Образование, ученая степень </w:t>
            </w:r>
          </w:p>
        </w:tc>
        <w:tc>
          <w:tcPr>
            <w:tcW w:w="2137"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Должность</w:t>
            </w:r>
          </w:p>
        </w:tc>
        <w:tc>
          <w:tcPr>
            <w:tcW w:w="2559"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Наличие необходимых сертификатов, лицензий, наличие удостоверений по соответствующим допускам</w:t>
            </w:r>
          </w:p>
        </w:tc>
      </w:tr>
      <w:tr w:rsidR="00132B25" w:rsidRPr="00152267" w:rsidTr="00A03AA2">
        <w:trPr>
          <w:trHeight w:val="389"/>
        </w:trPr>
        <w:tc>
          <w:tcPr>
            <w:tcW w:w="15028"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Руководящее звено (руководитель и его заместители, главный бухгалтер, главный экономист, главный юрист)</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612"/>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Специалисты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Прочий персонал, привлекаемый для оказания услуг/выполнении работ (в том числе экспедиторы, водители, грузчики, охранники и т.д.)</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299"/>
        </w:trPr>
        <w:tc>
          <w:tcPr>
            <w:tcW w:w="564" w:type="dxa"/>
            <w:tcBorders>
              <w:top w:val="nil"/>
              <w:left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690"/>
        </w:trPr>
        <w:tc>
          <w:tcPr>
            <w:tcW w:w="564" w:type="dxa"/>
            <w:tcBorders>
              <w:bottom w:val="single" w:sz="4" w:space="0" w:color="auto"/>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p w:rsidR="00132B25" w:rsidRDefault="00132B25" w:rsidP="00A03AA2">
            <w:pPr>
              <w:widowControl w:val="0"/>
              <w:rPr>
                <w:rFonts w:ascii="Times New Roman" w:hAnsi="Times New Roman"/>
                <w:sz w:val="24"/>
              </w:rPr>
            </w:pPr>
          </w:p>
          <w:p w:rsidR="005F4ED2" w:rsidRDefault="005F4ED2" w:rsidP="00A03AA2">
            <w:pPr>
              <w:widowControl w:val="0"/>
              <w:rPr>
                <w:rFonts w:ascii="Times New Roman" w:hAnsi="Times New Roman"/>
                <w:sz w:val="24"/>
              </w:rPr>
            </w:pPr>
          </w:p>
          <w:p w:rsidR="005F4ED2" w:rsidRPr="00152267" w:rsidRDefault="005F4ED2" w:rsidP="00A03AA2">
            <w:pPr>
              <w:widowControl w:val="0"/>
              <w:rPr>
                <w:rFonts w:ascii="Times New Roman" w:hAnsi="Times New Roman"/>
                <w:sz w:val="24"/>
              </w:rPr>
            </w:pPr>
          </w:p>
        </w:tc>
        <w:tc>
          <w:tcPr>
            <w:tcW w:w="2137"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5F4ED2">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Группа специалистов</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Штатная численность, чел.</w:t>
            </w:r>
          </w:p>
        </w:tc>
        <w:tc>
          <w:tcPr>
            <w:tcW w:w="2137"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9A48A3">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Руководящий персонал</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Инженерно-технический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3</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Рабочие и вспомогательный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9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Дата заполнения</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"_______"_____________________201_г</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959"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9594" w:type="dxa"/>
            <w:gridSpan w:val="9"/>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Руководитель ________________________          /Фамилия И.О./</w:t>
            </w:r>
          </w:p>
        </w:tc>
      </w:tr>
    </w:tbl>
    <w:p w:rsidR="00132B25" w:rsidRPr="00152267" w:rsidRDefault="00132B25" w:rsidP="00132B25">
      <w:pPr>
        <w:jc w:val="center"/>
        <w:rPr>
          <w:rFonts w:ascii="Times New Roman" w:hAnsi="Times New Roman"/>
          <w:sz w:val="24"/>
        </w:rPr>
      </w:pPr>
    </w:p>
    <w:p w:rsidR="00132B25" w:rsidRPr="00152267" w:rsidRDefault="00132B25" w:rsidP="00132B25">
      <w:pPr>
        <w:rPr>
          <w:rFonts w:ascii="Times New Roman" w:hAnsi="Times New Roman"/>
          <w:sz w:val="24"/>
        </w:rPr>
      </w:pPr>
      <w:r w:rsidRPr="00152267">
        <w:rPr>
          <w:rFonts w:ascii="Times New Roman" w:hAnsi="Times New Roman"/>
          <w:sz w:val="24"/>
        </w:rPr>
        <w:t>М.П.</w:t>
      </w:r>
    </w:p>
    <w:p w:rsidR="00132B25" w:rsidRPr="00152267" w:rsidRDefault="00132B25" w:rsidP="00132B25">
      <w:pPr>
        <w:rPr>
          <w:rFonts w:ascii="Times New Roman" w:hAnsi="Times New Roman"/>
          <w:sz w:val="24"/>
        </w:rPr>
      </w:pPr>
    </w:p>
    <w:p w:rsidR="009A48A3" w:rsidRDefault="00132B25" w:rsidP="009A48A3">
      <w:pPr>
        <w:rPr>
          <w:rFonts w:ascii="Times New Roman" w:hAnsi="Times New Roman"/>
          <w:sz w:val="24"/>
        </w:rPr>
      </w:pPr>
      <w:r w:rsidRPr="00152267">
        <w:rPr>
          <w:rFonts w:ascii="Times New Roman" w:hAnsi="Times New Roman"/>
          <w:sz w:val="24"/>
        </w:rPr>
        <w:t>* В данной форме приводятся сведения о работниках, которые будут привлечены к исполнению договора</w:t>
      </w:r>
    </w:p>
    <w:p w:rsidR="009A48A3" w:rsidRDefault="009A48A3" w:rsidP="009A48A3">
      <w:pPr>
        <w:rPr>
          <w:rFonts w:ascii="Times New Roman" w:hAnsi="Times New Roman"/>
          <w:sz w:val="24"/>
        </w:rPr>
      </w:pPr>
    </w:p>
    <w:p w:rsidR="00B34A08" w:rsidRDefault="00B34A08">
      <w:pPr>
        <w:spacing w:before="0" w:line="276" w:lineRule="auto"/>
        <w:jc w:val="center"/>
        <w:rPr>
          <w:rFonts w:ascii="Times New Roman" w:hAnsi="Times New Roman"/>
          <w:b/>
          <w:sz w:val="24"/>
        </w:rPr>
      </w:pPr>
      <w:r>
        <w:rPr>
          <w:rFonts w:ascii="Times New Roman" w:hAnsi="Times New Roman"/>
          <w:b/>
          <w:sz w:val="24"/>
        </w:rPr>
        <w:br w:type="page"/>
      </w:r>
    </w:p>
    <w:p w:rsidR="00132B25" w:rsidRPr="00152267" w:rsidRDefault="00132B25" w:rsidP="009A48A3">
      <w:pPr>
        <w:jc w:val="right"/>
        <w:rPr>
          <w:rFonts w:ascii="Times New Roman" w:hAnsi="Times New Roman"/>
          <w:b/>
          <w:sz w:val="24"/>
        </w:rPr>
      </w:pPr>
      <w:r w:rsidRPr="00152267">
        <w:rPr>
          <w:rFonts w:ascii="Times New Roman" w:hAnsi="Times New Roman"/>
          <w:b/>
          <w:sz w:val="24"/>
        </w:rPr>
        <w:lastRenderedPageBreak/>
        <w:t xml:space="preserve">Форма </w:t>
      </w:r>
      <w:r w:rsidR="009A48A3">
        <w:rPr>
          <w:rFonts w:ascii="Times New Roman" w:hAnsi="Times New Roman"/>
          <w:b/>
          <w:sz w:val="24"/>
        </w:rPr>
        <w:t>9</w:t>
      </w:r>
    </w:p>
    <w:tbl>
      <w:tblPr>
        <w:tblW w:w="14500" w:type="dxa"/>
        <w:tblInd w:w="331" w:type="dxa"/>
        <w:tblLook w:val="04A0" w:firstRow="1" w:lastRow="0" w:firstColumn="1" w:lastColumn="0" w:noHBand="0" w:noVBand="1"/>
      </w:tblPr>
      <w:tblGrid>
        <w:gridCol w:w="490"/>
        <w:gridCol w:w="1833"/>
        <w:gridCol w:w="2223"/>
        <w:gridCol w:w="2122"/>
        <w:gridCol w:w="2057"/>
        <w:gridCol w:w="2485"/>
        <w:gridCol w:w="1367"/>
        <w:gridCol w:w="1923"/>
      </w:tblGrid>
      <w:tr w:rsidR="00132B25" w:rsidRPr="00152267" w:rsidTr="00A03AA2">
        <w:trPr>
          <w:trHeight w:val="262"/>
        </w:trPr>
        <w:tc>
          <w:tcPr>
            <w:tcW w:w="490"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1833"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i/>
                <w:sz w:val="24"/>
              </w:rPr>
            </w:pPr>
          </w:p>
        </w:tc>
        <w:tc>
          <w:tcPr>
            <w:tcW w:w="1923" w:type="dxa"/>
            <w:tcBorders>
              <w:top w:val="nil"/>
              <w:left w:val="nil"/>
              <w:bottom w:val="nil"/>
              <w:right w:val="nil"/>
            </w:tcBorders>
            <w:shd w:val="clear" w:color="auto" w:fill="auto"/>
            <w:noWrap/>
            <w:vAlign w:val="bottom"/>
          </w:tcPr>
          <w:p w:rsidR="00132B25" w:rsidRPr="00152267" w:rsidRDefault="00132B25" w:rsidP="00A03AA2">
            <w:pPr>
              <w:ind w:right="-23"/>
              <w:rPr>
                <w:rFonts w:ascii="Times New Roman" w:hAnsi="Times New Roman"/>
                <w:i/>
                <w:sz w:val="24"/>
              </w:rPr>
            </w:pP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Справка о наличии производственных мощностей *</w:t>
            </w: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62"/>
        </w:trPr>
        <w:tc>
          <w:tcPr>
            <w:tcW w:w="490" w:type="dxa"/>
            <w:tcBorders>
              <w:top w:val="nil"/>
              <w:left w:val="nil"/>
              <w:bottom w:val="nil"/>
              <w:right w:val="nil"/>
            </w:tcBorders>
            <w:shd w:val="clear" w:color="auto" w:fill="auto"/>
            <w:noWrap/>
            <w:vAlign w:val="bottom"/>
            <w:hideMark/>
          </w:tcPr>
          <w:p w:rsidR="00132B25" w:rsidRPr="00152267" w:rsidRDefault="00132B25" w:rsidP="00A03AA2">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1493"/>
        </w:trPr>
        <w:tc>
          <w:tcPr>
            <w:tcW w:w="4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183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w:t>
            </w:r>
          </w:p>
        </w:tc>
        <w:tc>
          <w:tcPr>
            <w:tcW w:w="222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Местонахождение</w:t>
            </w:r>
          </w:p>
        </w:tc>
        <w:tc>
          <w:tcPr>
            <w:tcW w:w="21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Право собственности или иное право (хозяйственного ведения, оперативного управления)</w:t>
            </w:r>
          </w:p>
        </w:tc>
        <w:tc>
          <w:tcPr>
            <w:tcW w:w="205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Предназначение (с точки зрения выполнения Договора)</w:t>
            </w:r>
          </w:p>
        </w:tc>
        <w:tc>
          <w:tcPr>
            <w:tcW w:w="24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Краткая характеристика (модель, мощность, год выпуска, дата капремонта, дата обследования и т.д.)</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Состояние</w:t>
            </w:r>
          </w:p>
        </w:tc>
        <w:tc>
          <w:tcPr>
            <w:tcW w:w="192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Примечания</w:t>
            </w:r>
          </w:p>
        </w:tc>
      </w:tr>
      <w:tr w:rsidR="00132B25" w:rsidRPr="00152267" w:rsidTr="00A03AA2">
        <w:trPr>
          <w:trHeight w:val="328"/>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01"/>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3</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62"/>
        </w:trPr>
        <w:tc>
          <w:tcPr>
            <w:tcW w:w="490" w:type="dxa"/>
            <w:tcBorders>
              <w:top w:val="nil"/>
              <w:left w:val="nil"/>
              <w:bottom w:val="nil"/>
              <w:right w:val="nil"/>
            </w:tcBorders>
            <w:shd w:val="clear" w:color="auto" w:fill="auto"/>
            <w:noWrap/>
            <w:vAlign w:val="bottom"/>
            <w:hideMark/>
          </w:tcPr>
          <w:p w:rsidR="00132B25" w:rsidRPr="00152267" w:rsidRDefault="00132B25" w:rsidP="00A03AA2">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62"/>
        </w:trPr>
        <w:tc>
          <w:tcPr>
            <w:tcW w:w="4546" w:type="dxa"/>
            <w:gridSpan w:val="3"/>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заполнения</w:t>
            </w: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340"/>
        </w:trPr>
        <w:tc>
          <w:tcPr>
            <w:tcW w:w="6668" w:type="dxa"/>
            <w:gridSpan w:val="4"/>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"_______"_____________________201_г</w:t>
            </w: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62"/>
        </w:trPr>
        <w:tc>
          <w:tcPr>
            <w:tcW w:w="490"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1833"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498"/>
        </w:trPr>
        <w:tc>
          <w:tcPr>
            <w:tcW w:w="8725" w:type="dxa"/>
            <w:gridSpan w:val="5"/>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Руководитель ________________________          /Фамилия И.О./</w:t>
            </w:r>
          </w:p>
          <w:p w:rsidR="00132B25" w:rsidRPr="00152267" w:rsidRDefault="00132B25" w:rsidP="00A03AA2">
            <w:pPr>
              <w:rPr>
                <w:rFonts w:ascii="Times New Roman" w:hAnsi="Times New Roman"/>
                <w:sz w:val="24"/>
              </w:rPr>
            </w:pPr>
            <w:r w:rsidRPr="00152267">
              <w:rPr>
                <w:rFonts w:ascii="Times New Roman" w:hAnsi="Times New Roman"/>
                <w:sz w:val="24"/>
              </w:rPr>
              <w:t>М.П.</w:t>
            </w: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bl>
    <w:p w:rsidR="00132B25" w:rsidRPr="00152267" w:rsidRDefault="00132B25" w:rsidP="00132B25">
      <w:pPr>
        <w:jc w:val="right"/>
        <w:rPr>
          <w:rFonts w:ascii="Times New Roman" w:hAnsi="Times New Roman"/>
          <w:sz w:val="24"/>
        </w:rPr>
      </w:pPr>
    </w:p>
    <w:p w:rsidR="00D722E9" w:rsidRDefault="00132B25" w:rsidP="00132B25">
      <w:pPr>
        <w:rPr>
          <w:rFonts w:ascii="Times New Roman" w:hAnsi="Times New Roman"/>
          <w:sz w:val="24"/>
        </w:rPr>
      </w:pPr>
      <w:r w:rsidRPr="00152267">
        <w:rPr>
          <w:rFonts w:ascii="Times New Roman" w:hAnsi="Times New Roman"/>
          <w:sz w:val="24"/>
        </w:rPr>
        <w:t>*  В данной форме перечисляются материально-технические ресурсы, которые будут использованы при выполнении договора</w:t>
      </w:r>
    </w:p>
    <w:p w:rsidR="00FF10A7" w:rsidRDefault="00FF10A7" w:rsidP="00132B25">
      <w:pPr>
        <w:rPr>
          <w:rFonts w:ascii="Times New Roman" w:hAnsi="Times New Roman"/>
          <w:sz w:val="24"/>
        </w:rPr>
      </w:pPr>
    </w:p>
    <w:p w:rsidR="00FF10A7" w:rsidRDefault="00FF10A7" w:rsidP="00132B25">
      <w:pPr>
        <w:rPr>
          <w:rFonts w:ascii="Times New Roman" w:hAnsi="Times New Roman"/>
          <w:sz w:val="24"/>
        </w:rPr>
      </w:pPr>
    </w:p>
    <w:sectPr w:rsidR="00FF10A7" w:rsidSect="00B71877">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4FDB" w:rsidRDefault="00CA4FDB" w:rsidP="00FB07D9">
      <w:pPr>
        <w:spacing w:before="0"/>
      </w:pPr>
      <w:r>
        <w:separator/>
      </w:r>
    </w:p>
  </w:endnote>
  <w:endnote w:type="continuationSeparator" w:id="0">
    <w:p w:rsidR="00CA4FDB" w:rsidRDefault="00CA4FDB"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3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ndara">
    <w:panose1 w:val="020E0502030303020204"/>
    <w:charset w:val="CC"/>
    <w:family w:val="swiss"/>
    <w:pitch w:val="variable"/>
    <w:sig w:usb0="A00002EF" w:usb1="4000204B"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151D" w:rsidRDefault="003E151D">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4FDB" w:rsidRDefault="00CA4FDB" w:rsidP="00FB07D9">
      <w:pPr>
        <w:spacing w:before="0"/>
      </w:pPr>
      <w:r>
        <w:separator/>
      </w:r>
    </w:p>
  </w:footnote>
  <w:footnote w:type="continuationSeparator" w:id="0">
    <w:p w:rsidR="00CA4FDB" w:rsidRDefault="00CA4FDB"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8F019C0"/>
    <w:multiLevelType w:val="multilevel"/>
    <w:tmpl w:val="6FBC208C"/>
    <w:lvl w:ilvl="0">
      <w:start w:val="1"/>
      <w:numFmt w:val="decimal"/>
      <w:lvlText w:val="%1."/>
      <w:lvlJc w:val="left"/>
      <w:pPr>
        <w:ind w:left="644" w:hanging="360"/>
      </w:pPr>
      <w:rPr>
        <w:rFonts w:hint="default"/>
      </w:rPr>
    </w:lvl>
    <w:lvl w:ilvl="1">
      <w:start w:val="1"/>
      <w:numFmt w:val="decimal"/>
      <w:isLgl/>
      <w:lvlText w:val="%1.%2."/>
      <w:lvlJc w:val="left"/>
      <w:pPr>
        <w:ind w:left="1820" w:hanging="1110"/>
      </w:pPr>
      <w:rPr>
        <w:rFonts w:hint="default"/>
        <w:b w:val="0"/>
        <w:color w:val="auto"/>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9"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2"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15:restartNumberingAfterBreak="0">
    <w:nsid w:val="662A206D"/>
    <w:multiLevelType w:val="hybridMultilevel"/>
    <w:tmpl w:val="6F907750"/>
    <w:lvl w:ilvl="0" w:tplc="A1DCFA86">
      <w:start w:val="1"/>
      <w:numFmt w:val="bullet"/>
      <w:lvlText w:val=""/>
      <w:lvlJc w:val="left"/>
      <w:pPr>
        <w:ind w:left="1495"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15:restartNumberingAfterBreak="0">
    <w:nsid w:val="7AF43FFE"/>
    <w:multiLevelType w:val="multilevel"/>
    <w:tmpl w:val="D9F2A7EA"/>
    <w:lvl w:ilvl="0">
      <w:start w:val="1"/>
      <w:numFmt w:val="decimal"/>
      <w:lvlText w:val="%1."/>
      <w:lvlJc w:val="left"/>
      <w:pPr>
        <w:ind w:left="869" w:hanging="585"/>
      </w:pPr>
      <w:rPr>
        <w:rFonts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13"/>
  </w:num>
  <w:num w:numId="2">
    <w:abstractNumId w:val="14"/>
  </w:num>
  <w:num w:numId="3">
    <w:abstractNumId w:val="0"/>
  </w:num>
  <w:num w:numId="4">
    <w:abstractNumId w:val="2"/>
  </w:num>
  <w:num w:numId="5">
    <w:abstractNumId w:val="12"/>
  </w:num>
  <w:num w:numId="6">
    <w:abstractNumId w:val="9"/>
  </w:num>
  <w:num w:numId="7">
    <w:abstractNumId w:val="10"/>
  </w:num>
  <w:num w:numId="8">
    <w:abstractNumId w:val="11"/>
  </w:num>
  <w:num w:numId="9">
    <w:abstractNumId w:val="8"/>
  </w:num>
  <w:num w:numId="10">
    <w:abstractNumId w:val="15"/>
  </w:num>
  <w:num w:numId="11">
    <w:abstractNumId w:val="1"/>
  </w:num>
  <w:num w:numId="12">
    <w:abstractNumId w:val="3"/>
  </w:num>
  <w:num w:numId="13">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A24"/>
    <w:rsid w:val="00000D51"/>
    <w:rsid w:val="00000D87"/>
    <w:rsid w:val="00000E4A"/>
    <w:rsid w:val="00001B7F"/>
    <w:rsid w:val="000022B3"/>
    <w:rsid w:val="000025AA"/>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C5E"/>
    <w:rsid w:val="00013148"/>
    <w:rsid w:val="000132DD"/>
    <w:rsid w:val="00013910"/>
    <w:rsid w:val="00013A04"/>
    <w:rsid w:val="00013C1F"/>
    <w:rsid w:val="00013D9A"/>
    <w:rsid w:val="00013F19"/>
    <w:rsid w:val="000150BC"/>
    <w:rsid w:val="00015473"/>
    <w:rsid w:val="00015591"/>
    <w:rsid w:val="00015CA1"/>
    <w:rsid w:val="00016D73"/>
    <w:rsid w:val="00017FDB"/>
    <w:rsid w:val="000204B3"/>
    <w:rsid w:val="0002060D"/>
    <w:rsid w:val="00020C97"/>
    <w:rsid w:val="00020FE3"/>
    <w:rsid w:val="000210B5"/>
    <w:rsid w:val="000218EC"/>
    <w:rsid w:val="00022C14"/>
    <w:rsid w:val="00022D2C"/>
    <w:rsid w:val="00023204"/>
    <w:rsid w:val="000234D6"/>
    <w:rsid w:val="00024094"/>
    <w:rsid w:val="00024BF6"/>
    <w:rsid w:val="00024D19"/>
    <w:rsid w:val="00024D3C"/>
    <w:rsid w:val="00025589"/>
    <w:rsid w:val="00025624"/>
    <w:rsid w:val="00025830"/>
    <w:rsid w:val="00025ECF"/>
    <w:rsid w:val="00026598"/>
    <w:rsid w:val="00026683"/>
    <w:rsid w:val="00026F40"/>
    <w:rsid w:val="00027FC9"/>
    <w:rsid w:val="00031E58"/>
    <w:rsid w:val="000323E5"/>
    <w:rsid w:val="0003282C"/>
    <w:rsid w:val="00033383"/>
    <w:rsid w:val="000333FA"/>
    <w:rsid w:val="000333FD"/>
    <w:rsid w:val="00033568"/>
    <w:rsid w:val="0003382C"/>
    <w:rsid w:val="00033F7A"/>
    <w:rsid w:val="00034974"/>
    <w:rsid w:val="00035326"/>
    <w:rsid w:val="00035806"/>
    <w:rsid w:val="00035C2E"/>
    <w:rsid w:val="00035DD1"/>
    <w:rsid w:val="00035E77"/>
    <w:rsid w:val="000362D0"/>
    <w:rsid w:val="0003696A"/>
    <w:rsid w:val="00037871"/>
    <w:rsid w:val="00037AD6"/>
    <w:rsid w:val="00037EB9"/>
    <w:rsid w:val="0004031D"/>
    <w:rsid w:val="000403B2"/>
    <w:rsid w:val="0004040E"/>
    <w:rsid w:val="000412F1"/>
    <w:rsid w:val="000415F4"/>
    <w:rsid w:val="00041B32"/>
    <w:rsid w:val="00042051"/>
    <w:rsid w:val="00042F15"/>
    <w:rsid w:val="00042FE9"/>
    <w:rsid w:val="000434E2"/>
    <w:rsid w:val="00043553"/>
    <w:rsid w:val="000435A4"/>
    <w:rsid w:val="0004377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B55"/>
    <w:rsid w:val="00054FE0"/>
    <w:rsid w:val="0005545E"/>
    <w:rsid w:val="00055787"/>
    <w:rsid w:val="00056783"/>
    <w:rsid w:val="00056A01"/>
    <w:rsid w:val="00056E62"/>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6C8C"/>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884"/>
    <w:rsid w:val="00072C9C"/>
    <w:rsid w:val="0007305B"/>
    <w:rsid w:val="00073511"/>
    <w:rsid w:val="0007366B"/>
    <w:rsid w:val="00073C36"/>
    <w:rsid w:val="00073C9C"/>
    <w:rsid w:val="000742F3"/>
    <w:rsid w:val="0007457F"/>
    <w:rsid w:val="00074AB0"/>
    <w:rsid w:val="00074FC9"/>
    <w:rsid w:val="00075394"/>
    <w:rsid w:val="00075801"/>
    <w:rsid w:val="00075CEE"/>
    <w:rsid w:val="0007605B"/>
    <w:rsid w:val="00076734"/>
    <w:rsid w:val="000773B0"/>
    <w:rsid w:val="00077970"/>
    <w:rsid w:val="00077CF2"/>
    <w:rsid w:val="00077DD3"/>
    <w:rsid w:val="00077E57"/>
    <w:rsid w:val="00077EC2"/>
    <w:rsid w:val="00081C6D"/>
    <w:rsid w:val="00081EE5"/>
    <w:rsid w:val="0008218B"/>
    <w:rsid w:val="00082CC6"/>
    <w:rsid w:val="00082D1A"/>
    <w:rsid w:val="00083507"/>
    <w:rsid w:val="00083808"/>
    <w:rsid w:val="00083885"/>
    <w:rsid w:val="00083B27"/>
    <w:rsid w:val="00083CA2"/>
    <w:rsid w:val="00083EFF"/>
    <w:rsid w:val="00084341"/>
    <w:rsid w:val="000847C6"/>
    <w:rsid w:val="0008482F"/>
    <w:rsid w:val="000848F3"/>
    <w:rsid w:val="000849CD"/>
    <w:rsid w:val="0008504E"/>
    <w:rsid w:val="00085445"/>
    <w:rsid w:val="00085860"/>
    <w:rsid w:val="00085A5D"/>
    <w:rsid w:val="00086468"/>
    <w:rsid w:val="000866BB"/>
    <w:rsid w:val="000870EB"/>
    <w:rsid w:val="00087924"/>
    <w:rsid w:val="00087D6E"/>
    <w:rsid w:val="0009036C"/>
    <w:rsid w:val="000907C8"/>
    <w:rsid w:val="00090DFF"/>
    <w:rsid w:val="000916B7"/>
    <w:rsid w:val="00091C3B"/>
    <w:rsid w:val="0009222C"/>
    <w:rsid w:val="0009227B"/>
    <w:rsid w:val="0009273F"/>
    <w:rsid w:val="00092941"/>
    <w:rsid w:val="00092E27"/>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6336"/>
    <w:rsid w:val="000A6A35"/>
    <w:rsid w:val="000A6B32"/>
    <w:rsid w:val="000A7256"/>
    <w:rsid w:val="000A7340"/>
    <w:rsid w:val="000A74A7"/>
    <w:rsid w:val="000B06CF"/>
    <w:rsid w:val="000B08DC"/>
    <w:rsid w:val="000B09C9"/>
    <w:rsid w:val="000B0CD1"/>
    <w:rsid w:val="000B114E"/>
    <w:rsid w:val="000B116A"/>
    <w:rsid w:val="000B1271"/>
    <w:rsid w:val="000B12A2"/>
    <w:rsid w:val="000B1656"/>
    <w:rsid w:val="000B1A0A"/>
    <w:rsid w:val="000B1DD0"/>
    <w:rsid w:val="000B1EF0"/>
    <w:rsid w:val="000B200E"/>
    <w:rsid w:val="000B2369"/>
    <w:rsid w:val="000B246D"/>
    <w:rsid w:val="000B2680"/>
    <w:rsid w:val="000B2756"/>
    <w:rsid w:val="000B296B"/>
    <w:rsid w:val="000B2D6B"/>
    <w:rsid w:val="000B2E49"/>
    <w:rsid w:val="000B32AD"/>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A0C"/>
    <w:rsid w:val="000D4BAC"/>
    <w:rsid w:val="000D517D"/>
    <w:rsid w:val="000D57D0"/>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CFB"/>
    <w:rsid w:val="000E452B"/>
    <w:rsid w:val="000E47F2"/>
    <w:rsid w:val="000E4A2E"/>
    <w:rsid w:val="000E5047"/>
    <w:rsid w:val="000E51FA"/>
    <w:rsid w:val="000E57A0"/>
    <w:rsid w:val="000E5C6A"/>
    <w:rsid w:val="000E5F43"/>
    <w:rsid w:val="000E6402"/>
    <w:rsid w:val="000E68B0"/>
    <w:rsid w:val="000E70A5"/>
    <w:rsid w:val="000E781D"/>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41D3"/>
    <w:rsid w:val="000F42DF"/>
    <w:rsid w:val="000F4B82"/>
    <w:rsid w:val="000F4C03"/>
    <w:rsid w:val="000F4E0B"/>
    <w:rsid w:val="000F51BE"/>
    <w:rsid w:val="000F5F0B"/>
    <w:rsid w:val="000F6649"/>
    <w:rsid w:val="000F6C46"/>
    <w:rsid w:val="000F6DDC"/>
    <w:rsid w:val="0010020D"/>
    <w:rsid w:val="001005BA"/>
    <w:rsid w:val="00101C20"/>
    <w:rsid w:val="001020B2"/>
    <w:rsid w:val="00102FDF"/>
    <w:rsid w:val="00103462"/>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3BF1"/>
    <w:rsid w:val="001144DF"/>
    <w:rsid w:val="001149A2"/>
    <w:rsid w:val="001150C1"/>
    <w:rsid w:val="001152D9"/>
    <w:rsid w:val="00115A06"/>
    <w:rsid w:val="00116084"/>
    <w:rsid w:val="00116181"/>
    <w:rsid w:val="001162F2"/>
    <w:rsid w:val="001164A8"/>
    <w:rsid w:val="00116A61"/>
    <w:rsid w:val="00116B87"/>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3F70"/>
    <w:rsid w:val="00124313"/>
    <w:rsid w:val="00124513"/>
    <w:rsid w:val="00124689"/>
    <w:rsid w:val="00124BFF"/>
    <w:rsid w:val="00124CE7"/>
    <w:rsid w:val="00124DAD"/>
    <w:rsid w:val="00124E00"/>
    <w:rsid w:val="00124F4D"/>
    <w:rsid w:val="0012527F"/>
    <w:rsid w:val="001252D0"/>
    <w:rsid w:val="001258CA"/>
    <w:rsid w:val="001259F7"/>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7BCE"/>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581A"/>
    <w:rsid w:val="001458D4"/>
    <w:rsid w:val="00145925"/>
    <w:rsid w:val="00145C13"/>
    <w:rsid w:val="00146083"/>
    <w:rsid w:val="00146A7C"/>
    <w:rsid w:val="001470E9"/>
    <w:rsid w:val="001475EB"/>
    <w:rsid w:val="00147EA3"/>
    <w:rsid w:val="00150AD9"/>
    <w:rsid w:val="00150CEF"/>
    <w:rsid w:val="00150D0D"/>
    <w:rsid w:val="00151301"/>
    <w:rsid w:val="00151339"/>
    <w:rsid w:val="001519FB"/>
    <w:rsid w:val="00151A3E"/>
    <w:rsid w:val="00151B3F"/>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D2F"/>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5018"/>
    <w:rsid w:val="001857EB"/>
    <w:rsid w:val="001859F5"/>
    <w:rsid w:val="00186621"/>
    <w:rsid w:val="00186E4C"/>
    <w:rsid w:val="001878C7"/>
    <w:rsid w:val="00190E9E"/>
    <w:rsid w:val="00191527"/>
    <w:rsid w:val="00192799"/>
    <w:rsid w:val="00192A7D"/>
    <w:rsid w:val="0019305B"/>
    <w:rsid w:val="001932DB"/>
    <w:rsid w:val="001934B3"/>
    <w:rsid w:val="00193A23"/>
    <w:rsid w:val="00193BCE"/>
    <w:rsid w:val="00194315"/>
    <w:rsid w:val="00194956"/>
    <w:rsid w:val="00194D55"/>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8C4"/>
    <w:rsid w:val="001A0AFE"/>
    <w:rsid w:val="001A1F9A"/>
    <w:rsid w:val="001A2468"/>
    <w:rsid w:val="001A2814"/>
    <w:rsid w:val="001A2D36"/>
    <w:rsid w:val="001A3195"/>
    <w:rsid w:val="001A338B"/>
    <w:rsid w:val="001A3619"/>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4A7"/>
    <w:rsid w:val="001B3ED2"/>
    <w:rsid w:val="001B4EAD"/>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BD9"/>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EF"/>
    <w:rsid w:val="001C7E53"/>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57D7"/>
    <w:rsid w:val="001D6AB9"/>
    <w:rsid w:val="001D7406"/>
    <w:rsid w:val="001D773F"/>
    <w:rsid w:val="001D79A3"/>
    <w:rsid w:val="001D7A2B"/>
    <w:rsid w:val="001D7D41"/>
    <w:rsid w:val="001D7FF7"/>
    <w:rsid w:val="001E0729"/>
    <w:rsid w:val="001E0BBB"/>
    <w:rsid w:val="001E0BD0"/>
    <w:rsid w:val="001E0F87"/>
    <w:rsid w:val="001E12DF"/>
    <w:rsid w:val="001E1386"/>
    <w:rsid w:val="001E14BE"/>
    <w:rsid w:val="001E1A65"/>
    <w:rsid w:val="001E256F"/>
    <w:rsid w:val="001E2844"/>
    <w:rsid w:val="001E2B7F"/>
    <w:rsid w:val="001E31AB"/>
    <w:rsid w:val="001E33DE"/>
    <w:rsid w:val="001E34B7"/>
    <w:rsid w:val="001E35CB"/>
    <w:rsid w:val="001E37CD"/>
    <w:rsid w:val="001E4035"/>
    <w:rsid w:val="001E4226"/>
    <w:rsid w:val="001E476E"/>
    <w:rsid w:val="001E52EC"/>
    <w:rsid w:val="001E5DB2"/>
    <w:rsid w:val="001E5E12"/>
    <w:rsid w:val="001E636F"/>
    <w:rsid w:val="001E6599"/>
    <w:rsid w:val="001E6BBD"/>
    <w:rsid w:val="001E714A"/>
    <w:rsid w:val="001E7EC6"/>
    <w:rsid w:val="001F0120"/>
    <w:rsid w:val="001F0808"/>
    <w:rsid w:val="001F0A85"/>
    <w:rsid w:val="001F0EA7"/>
    <w:rsid w:val="001F0F11"/>
    <w:rsid w:val="001F14FF"/>
    <w:rsid w:val="001F1A52"/>
    <w:rsid w:val="001F1A66"/>
    <w:rsid w:val="001F2367"/>
    <w:rsid w:val="001F3D14"/>
    <w:rsid w:val="001F47C3"/>
    <w:rsid w:val="001F480F"/>
    <w:rsid w:val="001F4DC9"/>
    <w:rsid w:val="001F5679"/>
    <w:rsid w:val="001F597E"/>
    <w:rsid w:val="001F5DCC"/>
    <w:rsid w:val="001F6A72"/>
    <w:rsid w:val="001F71E0"/>
    <w:rsid w:val="001F7778"/>
    <w:rsid w:val="00200219"/>
    <w:rsid w:val="00200485"/>
    <w:rsid w:val="00200A79"/>
    <w:rsid w:val="00201076"/>
    <w:rsid w:val="00201404"/>
    <w:rsid w:val="00201A00"/>
    <w:rsid w:val="00201E18"/>
    <w:rsid w:val="00202208"/>
    <w:rsid w:val="0020257B"/>
    <w:rsid w:val="002026D2"/>
    <w:rsid w:val="00202B3D"/>
    <w:rsid w:val="00202FDA"/>
    <w:rsid w:val="00203614"/>
    <w:rsid w:val="002038DA"/>
    <w:rsid w:val="00204790"/>
    <w:rsid w:val="00204822"/>
    <w:rsid w:val="002051FE"/>
    <w:rsid w:val="002058B1"/>
    <w:rsid w:val="002058F9"/>
    <w:rsid w:val="00205938"/>
    <w:rsid w:val="00205D59"/>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CEA"/>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496"/>
    <w:rsid w:val="00221677"/>
    <w:rsid w:val="0022180B"/>
    <w:rsid w:val="00221D03"/>
    <w:rsid w:val="002220C6"/>
    <w:rsid w:val="00222313"/>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768"/>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AC2"/>
    <w:rsid w:val="00252F97"/>
    <w:rsid w:val="00253198"/>
    <w:rsid w:val="002534F6"/>
    <w:rsid w:val="00253539"/>
    <w:rsid w:val="00253E91"/>
    <w:rsid w:val="00253F66"/>
    <w:rsid w:val="00254D8A"/>
    <w:rsid w:val="00255366"/>
    <w:rsid w:val="00255907"/>
    <w:rsid w:val="00255DDB"/>
    <w:rsid w:val="00256245"/>
    <w:rsid w:val="00256DC0"/>
    <w:rsid w:val="00256F91"/>
    <w:rsid w:val="00257963"/>
    <w:rsid w:val="00257C34"/>
    <w:rsid w:val="00260031"/>
    <w:rsid w:val="002603E8"/>
    <w:rsid w:val="00260582"/>
    <w:rsid w:val="00260613"/>
    <w:rsid w:val="00260789"/>
    <w:rsid w:val="0026081E"/>
    <w:rsid w:val="00261493"/>
    <w:rsid w:val="002617A9"/>
    <w:rsid w:val="00261F15"/>
    <w:rsid w:val="002628A7"/>
    <w:rsid w:val="00262A8A"/>
    <w:rsid w:val="00262C15"/>
    <w:rsid w:val="002630CA"/>
    <w:rsid w:val="002634C7"/>
    <w:rsid w:val="00263787"/>
    <w:rsid w:val="00263A6E"/>
    <w:rsid w:val="002644BF"/>
    <w:rsid w:val="002647F8"/>
    <w:rsid w:val="00264BC8"/>
    <w:rsid w:val="0026573E"/>
    <w:rsid w:val="00265910"/>
    <w:rsid w:val="002659FA"/>
    <w:rsid w:val="00265D7A"/>
    <w:rsid w:val="00265EC1"/>
    <w:rsid w:val="002660CA"/>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68A"/>
    <w:rsid w:val="00296F5F"/>
    <w:rsid w:val="002975CE"/>
    <w:rsid w:val="00297EEA"/>
    <w:rsid w:val="002A0074"/>
    <w:rsid w:val="002A0287"/>
    <w:rsid w:val="002A05CA"/>
    <w:rsid w:val="002A0702"/>
    <w:rsid w:val="002A0C2A"/>
    <w:rsid w:val="002A0F8F"/>
    <w:rsid w:val="002A101F"/>
    <w:rsid w:val="002A13B6"/>
    <w:rsid w:val="002A1E21"/>
    <w:rsid w:val="002A201D"/>
    <w:rsid w:val="002A26B2"/>
    <w:rsid w:val="002A26D7"/>
    <w:rsid w:val="002A3153"/>
    <w:rsid w:val="002A338B"/>
    <w:rsid w:val="002A3A95"/>
    <w:rsid w:val="002A3D19"/>
    <w:rsid w:val="002A3D9A"/>
    <w:rsid w:val="002A421F"/>
    <w:rsid w:val="002A4769"/>
    <w:rsid w:val="002A4FB9"/>
    <w:rsid w:val="002A5515"/>
    <w:rsid w:val="002A5746"/>
    <w:rsid w:val="002A6098"/>
    <w:rsid w:val="002A6172"/>
    <w:rsid w:val="002A6427"/>
    <w:rsid w:val="002A6545"/>
    <w:rsid w:val="002A6E00"/>
    <w:rsid w:val="002B039E"/>
    <w:rsid w:val="002B0467"/>
    <w:rsid w:val="002B0C9E"/>
    <w:rsid w:val="002B0D41"/>
    <w:rsid w:val="002B0D87"/>
    <w:rsid w:val="002B0DBB"/>
    <w:rsid w:val="002B0ECE"/>
    <w:rsid w:val="002B1066"/>
    <w:rsid w:val="002B112C"/>
    <w:rsid w:val="002B1C9E"/>
    <w:rsid w:val="002B2139"/>
    <w:rsid w:val="002B2243"/>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5CA9"/>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6FD"/>
    <w:rsid w:val="002C4CEF"/>
    <w:rsid w:val="002C4DA3"/>
    <w:rsid w:val="002C4E77"/>
    <w:rsid w:val="002C541C"/>
    <w:rsid w:val="002C6204"/>
    <w:rsid w:val="002C6274"/>
    <w:rsid w:val="002C6446"/>
    <w:rsid w:val="002C651F"/>
    <w:rsid w:val="002C6A49"/>
    <w:rsid w:val="002C6E95"/>
    <w:rsid w:val="002D0341"/>
    <w:rsid w:val="002D06F1"/>
    <w:rsid w:val="002D0902"/>
    <w:rsid w:val="002D0B49"/>
    <w:rsid w:val="002D1811"/>
    <w:rsid w:val="002D1DCA"/>
    <w:rsid w:val="002D1E89"/>
    <w:rsid w:val="002D20C9"/>
    <w:rsid w:val="002D26D4"/>
    <w:rsid w:val="002D272C"/>
    <w:rsid w:val="002D28EA"/>
    <w:rsid w:val="002D290B"/>
    <w:rsid w:val="002D2A54"/>
    <w:rsid w:val="002D2B80"/>
    <w:rsid w:val="002D2CEC"/>
    <w:rsid w:val="002D2D80"/>
    <w:rsid w:val="002D2F25"/>
    <w:rsid w:val="002D30E4"/>
    <w:rsid w:val="002D3408"/>
    <w:rsid w:val="002D3D11"/>
    <w:rsid w:val="002D3FB9"/>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F98"/>
    <w:rsid w:val="002E5012"/>
    <w:rsid w:val="002E5055"/>
    <w:rsid w:val="002E5135"/>
    <w:rsid w:val="002E51E2"/>
    <w:rsid w:val="002E5263"/>
    <w:rsid w:val="002E539C"/>
    <w:rsid w:val="002E53DD"/>
    <w:rsid w:val="002E5834"/>
    <w:rsid w:val="002E5C54"/>
    <w:rsid w:val="002E6295"/>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2E7"/>
    <w:rsid w:val="002F376A"/>
    <w:rsid w:val="002F381B"/>
    <w:rsid w:val="002F3A3B"/>
    <w:rsid w:val="002F43F2"/>
    <w:rsid w:val="002F46E7"/>
    <w:rsid w:val="002F510B"/>
    <w:rsid w:val="002F54F9"/>
    <w:rsid w:val="002F6319"/>
    <w:rsid w:val="002F6549"/>
    <w:rsid w:val="002F6B3A"/>
    <w:rsid w:val="002F6D29"/>
    <w:rsid w:val="002F700B"/>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46F6"/>
    <w:rsid w:val="0030544E"/>
    <w:rsid w:val="0030643D"/>
    <w:rsid w:val="003068D2"/>
    <w:rsid w:val="00307FA2"/>
    <w:rsid w:val="003100D8"/>
    <w:rsid w:val="00310260"/>
    <w:rsid w:val="00310CBC"/>
    <w:rsid w:val="00311289"/>
    <w:rsid w:val="003112F3"/>
    <w:rsid w:val="003119BE"/>
    <w:rsid w:val="00311ADE"/>
    <w:rsid w:val="0031207E"/>
    <w:rsid w:val="003121A9"/>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909"/>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AE"/>
    <w:rsid w:val="003561D9"/>
    <w:rsid w:val="00356513"/>
    <w:rsid w:val="00356560"/>
    <w:rsid w:val="0035663F"/>
    <w:rsid w:val="003568EE"/>
    <w:rsid w:val="00356CB5"/>
    <w:rsid w:val="0035793E"/>
    <w:rsid w:val="00357941"/>
    <w:rsid w:val="00357E11"/>
    <w:rsid w:val="00357E55"/>
    <w:rsid w:val="003608A7"/>
    <w:rsid w:val="00360E71"/>
    <w:rsid w:val="003611FE"/>
    <w:rsid w:val="0036201E"/>
    <w:rsid w:val="00362288"/>
    <w:rsid w:val="00362455"/>
    <w:rsid w:val="00362729"/>
    <w:rsid w:val="00362991"/>
    <w:rsid w:val="00363217"/>
    <w:rsid w:val="0036351A"/>
    <w:rsid w:val="00363CAB"/>
    <w:rsid w:val="003644E4"/>
    <w:rsid w:val="003644EB"/>
    <w:rsid w:val="0036476E"/>
    <w:rsid w:val="00364786"/>
    <w:rsid w:val="003648E2"/>
    <w:rsid w:val="00364C0E"/>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1A"/>
    <w:rsid w:val="00367E4E"/>
    <w:rsid w:val="00370120"/>
    <w:rsid w:val="00370901"/>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20D"/>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A8B"/>
    <w:rsid w:val="00385B37"/>
    <w:rsid w:val="00385BAF"/>
    <w:rsid w:val="00386177"/>
    <w:rsid w:val="00386C51"/>
    <w:rsid w:val="00386EB0"/>
    <w:rsid w:val="00387031"/>
    <w:rsid w:val="00387486"/>
    <w:rsid w:val="00387778"/>
    <w:rsid w:val="00390096"/>
    <w:rsid w:val="00390F19"/>
    <w:rsid w:val="00390F1B"/>
    <w:rsid w:val="0039161B"/>
    <w:rsid w:val="00391E73"/>
    <w:rsid w:val="00391E74"/>
    <w:rsid w:val="0039245C"/>
    <w:rsid w:val="0039257A"/>
    <w:rsid w:val="00392704"/>
    <w:rsid w:val="00392C33"/>
    <w:rsid w:val="00392F78"/>
    <w:rsid w:val="0039308E"/>
    <w:rsid w:val="003932A0"/>
    <w:rsid w:val="003933A4"/>
    <w:rsid w:val="00393A39"/>
    <w:rsid w:val="003944E5"/>
    <w:rsid w:val="003951DB"/>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A7"/>
    <w:rsid w:val="003A54F0"/>
    <w:rsid w:val="003A56DA"/>
    <w:rsid w:val="003A578B"/>
    <w:rsid w:val="003A58DD"/>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C91"/>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3E24"/>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1D"/>
    <w:rsid w:val="003E15DB"/>
    <w:rsid w:val="003E1E3E"/>
    <w:rsid w:val="003E207D"/>
    <w:rsid w:val="003E20B8"/>
    <w:rsid w:val="003E2377"/>
    <w:rsid w:val="003E2B37"/>
    <w:rsid w:val="003E3560"/>
    <w:rsid w:val="003E3B6C"/>
    <w:rsid w:val="003E3B6D"/>
    <w:rsid w:val="003E4628"/>
    <w:rsid w:val="003E48FD"/>
    <w:rsid w:val="003E4A68"/>
    <w:rsid w:val="003E5B88"/>
    <w:rsid w:val="003E6A5A"/>
    <w:rsid w:val="003E6CE8"/>
    <w:rsid w:val="003E6EE4"/>
    <w:rsid w:val="003E6F95"/>
    <w:rsid w:val="003E7193"/>
    <w:rsid w:val="003E73E2"/>
    <w:rsid w:val="003E78A1"/>
    <w:rsid w:val="003E7A19"/>
    <w:rsid w:val="003E7D53"/>
    <w:rsid w:val="003F06BA"/>
    <w:rsid w:val="003F0FCE"/>
    <w:rsid w:val="003F1826"/>
    <w:rsid w:val="003F1A12"/>
    <w:rsid w:val="003F1E3D"/>
    <w:rsid w:val="003F2282"/>
    <w:rsid w:val="003F2A0B"/>
    <w:rsid w:val="003F2AC9"/>
    <w:rsid w:val="003F2C38"/>
    <w:rsid w:val="003F30B7"/>
    <w:rsid w:val="003F362D"/>
    <w:rsid w:val="003F4075"/>
    <w:rsid w:val="003F4095"/>
    <w:rsid w:val="003F4A76"/>
    <w:rsid w:val="003F4B9D"/>
    <w:rsid w:val="003F4CDF"/>
    <w:rsid w:val="003F4E2D"/>
    <w:rsid w:val="003F5244"/>
    <w:rsid w:val="003F55B9"/>
    <w:rsid w:val="003F583D"/>
    <w:rsid w:val="003F60BA"/>
    <w:rsid w:val="003F62F7"/>
    <w:rsid w:val="003F6A4D"/>
    <w:rsid w:val="003F6AD9"/>
    <w:rsid w:val="003F6ED7"/>
    <w:rsid w:val="004001B1"/>
    <w:rsid w:val="00400E0D"/>
    <w:rsid w:val="004011D4"/>
    <w:rsid w:val="00401595"/>
    <w:rsid w:val="00401B5F"/>
    <w:rsid w:val="00401CE7"/>
    <w:rsid w:val="00402324"/>
    <w:rsid w:val="004025FE"/>
    <w:rsid w:val="0040270C"/>
    <w:rsid w:val="00402834"/>
    <w:rsid w:val="004029C5"/>
    <w:rsid w:val="0040391D"/>
    <w:rsid w:val="00403A87"/>
    <w:rsid w:val="00403B93"/>
    <w:rsid w:val="00403C32"/>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385"/>
    <w:rsid w:val="004106EF"/>
    <w:rsid w:val="00410CE7"/>
    <w:rsid w:val="00410CFD"/>
    <w:rsid w:val="004110A7"/>
    <w:rsid w:val="00411535"/>
    <w:rsid w:val="004115C4"/>
    <w:rsid w:val="0041177D"/>
    <w:rsid w:val="0041269F"/>
    <w:rsid w:val="004126C9"/>
    <w:rsid w:val="00412E5E"/>
    <w:rsid w:val="00413250"/>
    <w:rsid w:val="0041375C"/>
    <w:rsid w:val="00413BD7"/>
    <w:rsid w:val="00414307"/>
    <w:rsid w:val="004148BA"/>
    <w:rsid w:val="004149FE"/>
    <w:rsid w:val="00414A17"/>
    <w:rsid w:val="004151AA"/>
    <w:rsid w:val="004156D6"/>
    <w:rsid w:val="004157E9"/>
    <w:rsid w:val="00415983"/>
    <w:rsid w:val="00416145"/>
    <w:rsid w:val="00416671"/>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E68"/>
    <w:rsid w:val="0045591E"/>
    <w:rsid w:val="004559E5"/>
    <w:rsid w:val="00455C1A"/>
    <w:rsid w:val="00456137"/>
    <w:rsid w:val="004564EE"/>
    <w:rsid w:val="00456A04"/>
    <w:rsid w:val="00457494"/>
    <w:rsid w:val="0045750A"/>
    <w:rsid w:val="0045788C"/>
    <w:rsid w:val="004606BE"/>
    <w:rsid w:val="004607D6"/>
    <w:rsid w:val="00460A83"/>
    <w:rsid w:val="00460E74"/>
    <w:rsid w:val="00460F22"/>
    <w:rsid w:val="00461197"/>
    <w:rsid w:val="0046292D"/>
    <w:rsid w:val="004635FA"/>
    <w:rsid w:val="00463B32"/>
    <w:rsid w:val="00464407"/>
    <w:rsid w:val="00464644"/>
    <w:rsid w:val="00464F78"/>
    <w:rsid w:val="004651CA"/>
    <w:rsid w:val="0046559C"/>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A86"/>
    <w:rsid w:val="00472EDE"/>
    <w:rsid w:val="00473EE1"/>
    <w:rsid w:val="00474634"/>
    <w:rsid w:val="00474BC3"/>
    <w:rsid w:val="00474BEC"/>
    <w:rsid w:val="00474D1C"/>
    <w:rsid w:val="004751AF"/>
    <w:rsid w:val="00475520"/>
    <w:rsid w:val="004764E9"/>
    <w:rsid w:val="004771A8"/>
    <w:rsid w:val="0047728E"/>
    <w:rsid w:val="00477FC6"/>
    <w:rsid w:val="00480ED9"/>
    <w:rsid w:val="00481485"/>
    <w:rsid w:val="00481BAB"/>
    <w:rsid w:val="00482143"/>
    <w:rsid w:val="00482518"/>
    <w:rsid w:val="00482AE1"/>
    <w:rsid w:val="00482FA2"/>
    <w:rsid w:val="0048315E"/>
    <w:rsid w:val="004832D1"/>
    <w:rsid w:val="004846B2"/>
    <w:rsid w:val="004854FF"/>
    <w:rsid w:val="00485CB4"/>
    <w:rsid w:val="0048643B"/>
    <w:rsid w:val="00487380"/>
    <w:rsid w:val="004874A4"/>
    <w:rsid w:val="00487EC3"/>
    <w:rsid w:val="0049009E"/>
    <w:rsid w:val="004904CB"/>
    <w:rsid w:val="0049068B"/>
    <w:rsid w:val="00490883"/>
    <w:rsid w:val="00490F29"/>
    <w:rsid w:val="004910B6"/>
    <w:rsid w:val="0049163B"/>
    <w:rsid w:val="004920E5"/>
    <w:rsid w:val="00492398"/>
    <w:rsid w:val="00492676"/>
    <w:rsid w:val="00492727"/>
    <w:rsid w:val="00492A04"/>
    <w:rsid w:val="0049330D"/>
    <w:rsid w:val="0049331C"/>
    <w:rsid w:val="0049375D"/>
    <w:rsid w:val="00493791"/>
    <w:rsid w:val="004937C4"/>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1834"/>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2D7D"/>
    <w:rsid w:val="004C40C8"/>
    <w:rsid w:val="004C41B5"/>
    <w:rsid w:val="004C52D6"/>
    <w:rsid w:val="004C56AE"/>
    <w:rsid w:val="004C5B24"/>
    <w:rsid w:val="004C68DA"/>
    <w:rsid w:val="004C6C70"/>
    <w:rsid w:val="004C6D10"/>
    <w:rsid w:val="004C7243"/>
    <w:rsid w:val="004C7352"/>
    <w:rsid w:val="004C7787"/>
    <w:rsid w:val="004C7C7D"/>
    <w:rsid w:val="004D04ED"/>
    <w:rsid w:val="004D05F9"/>
    <w:rsid w:val="004D0658"/>
    <w:rsid w:val="004D076E"/>
    <w:rsid w:val="004D0EB4"/>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1"/>
    <w:rsid w:val="004E488D"/>
    <w:rsid w:val="004E534A"/>
    <w:rsid w:val="004E55D4"/>
    <w:rsid w:val="004E5B4F"/>
    <w:rsid w:val="004E5CA9"/>
    <w:rsid w:val="004E5D81"/>
    <w:rsid w:val="004E61D1"/>
    <w:rsid w:val="004E6809"/>
    <w:rsid w:val="004E6BEC"/>
    <w:rsid w:val="004E7553"/>
    <w:rsid w:val="004F0326"/>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60B2"/>
    <w:rsid w:val="004F724B"/>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035"/>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2AB"/>
    <w:rsid w:val="005316D2"/>
    <w:rsid w:val="0053180C"/>
    <w:rsid w:val="00531C53"/>
    <w:rsid w:val="00532122"/>
    <w:rsid w:val="00532547"/>
    <w:rsid w:val="00532563"/>
    <w:rsid w:val="00532818"/>
    <w:rsid w:val="00532AE0"/>
    <w:rsid w:val="005335D5"/>
    <w:rsid w:val="00533618"/>
    <w:rsid w:val="00534406"/>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39F"/>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C54"/>
    <w:rsid w:val="00550DB5"/>
    <w:rsid w:val="0055155C"/>
    <w:rsid w:val="00551766"/>
    <w:rsid w:val="005525BE"/>
    <w:rsid w:val="0055306A"/>
    <w:rsid w:val="00553276"/>
    <w:rsid w:val="005532C0"/>
    <w:rsid w:val="005535A6"/>
    <w:rsid w:val="00553E1F"/>
    <w:rsid w:val="00554685"/>
    <w:rsid w:val="00554A17"/>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852"/>
    <w:rsid w:val="005608A3"/>
    <w:rsid w:val="00560B95"/>
    <w:rsid w:val="005620FE"/>
    <w:rsid w:val="005634B7"/>
    <w:rsid w:val="00563961"/>
    <w:rsid w:val="00563AFC"/>
    <w:rsid w:val="00563C2F"/>
    <w:rsid w:val="00563DEA"/>
    <w:rsid w:val="005640C3"/>
    <w:rsid w:val="0056421C"/>
    <w:rsid w:val="00564C44"/>
    <w:rsid w:val="00564F4B"/>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950"/>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4F59"/>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B5E"/>
    <w:rsid w:val="00592BF8"/>
    <w:rsid w:val="00592D2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42C8"/>
    <w:rsid w:val="005A465D"/>
    <w:rsid w:val="005A4A5E"/>
    <w:rsid w:val="005A5157"/>
    <w:rsid w:val="005A5177"/>
    <w:rsid w:val="005A5235"/>
    <w:rsid w:val="005A5E6E"/>
    <w:rsid w:val="005A5EDC"/>
    <w:rsid w:val="005A60DC"/>
    <w:rsid w:val="005A6287"/>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CBD"/>
    <w:rsid w:val="005B6D1A"/>
    <w:rsid w:val="005B777D"/>
    <w:rsid w:val="005B781B"/>
    <w:rsid w:val="005B7E25"/>
    <w:rsid w:val="005C0779"/>
    <w:rsid w:val="005C0B81"/>
    <w:rsid w:val="005C1246"/>
    <w:rsid w:val="005C1355"/>
    <w:rsid w:val="005C14AA"/>
    <w:rsid w:val="005C1B15"/>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57F"/>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4D7B"/>
    <w:rsid w:val="005E5173"/>
    <w:rsid w:val="005E5548"/>
    <w:rsid w:val="005E58FE"/>
    <w:rsid w:val="005E6200"/>
    <w:rsid w:val="005E6AF5"/>
    <w:rsid w:val="005E6EA9"/>
    <w:rsid w:val="005E6FA1"/>
    <w:rsid w:val="005E70FE"/>
    <w:rsid w:val="005E71B9"/>
    <w:rsid w:val="005E73BF"/>
    <w:rsid w:val="005E772A"/>
    <w:rsid w:val="005E7B98"/>
    <w:rsid w:val="005F02E1"/>
    <w:rsid w:val="005F1F4B"/>
    <w:rsid w:val="005F2953"/>
    <w:rsid w:val="005F3235"/>
    <w:rsid w:val="005F472F"/>
    <w:rsid w:val="005F4865"/>
    <w:rsid w:val="005F4ED2"/>
    <w:rsid w:val="005F5024"/>
    <w:rsid w:val="005F51E3"/>
    <w:rsid w:val="005F529D"/>
    <w:rsid w:val="005F5358"/>
    <w:rsid w:val="005F53C5"/>
    <w:rsid w:val="005F56FA"/>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FA"/>
    <w:rsid w:val="00605AD9"/>
    <w:rsid w:val="00605D37"/>
    <w:rsid w:val="0060600B"/>
    <w:rsid w:val="006060AA"/>
    <w:rsid w:val="006064D0"/>
    <w:rsid w:val="0060677C"/>
    <w:rsid w:val="00606B89"/>
    <w:rsid w:val="0060733A"/>
    <w:rsid w:val="0060786C"/>
    <w:rsid w:val="0060793E"/>
    <w:rsid w:val="00607AFD"/>
    <w:rsid w:val="00607DE3"/>
    <w:rsid w:val="0061117C"/>
    <w:rsid w:val="00611402"/>
    <w:rsid w:val="00611413"/>
    <w:rsid w:val="00611DEC"/>
    <w:rsid w:val="00611EF2"/>
    <w:rsid w:val="00612158"/>
    <w:rsid w:val="006127AD"/>
    <w:rsid w:val="00612987"/>
    <w:rsid w:val="006129DF"/>
    <w:rsid w:val="00612B04"/>
    <w:rsid w:val="00612B92"/>
    <w:rsid w:val="00612CCF"/>
    <w:rsid w:val="00613086"/>
    <w:rsid w:val="0061382E"/>
    <w:rsid w:val="00613B3B"/>
    <w:rsid w:val="00613BB6"/>
    <w:rsid w:val="0061465A"/>
    <w:rsid w:val="0061474E"/>
    <w:rsid w:val="00614EFC"/>
    <w:rsid w:val="00615925"/>
    <w:rsid w:val="00615A85"/>
    <w:rsid w:val="00615C95"/>
    <w:rsid w:val="00615CC6"/>
    <w:rsid w:val="006161C6"/>
    <w:rsid w:val="006164BB"/>
    <w:rsid w:val="00616758"/>
    <w:rsid w:val="006169CB"/>
    <w:rsid w:val="0061702F"/>
    <w:rsid w:val="00617389"/>
    <w:rsid w:val="0061743E"/>
    <w:rsid w:val="00617B1B"/>
    <w:rsid w:val="00617CC7"/>
    <w:rsid w:val="00621038"/>
    <w:rsid w:val="0062132A"/>
    <w:rsid w:val="006217BE"/>
    <w:rsid w:val="00621946"/>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27DEF"/>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4D3"/>
    <w:rsid w:val="00633518"/>
    <w:rsid w:val="00633DA0"/>
    <w:rsid w:val="006340F2"/>
    <w:rsid w:val="0063456A"/>
    <w:rsid w:val="00635038"/>
    <w:rsid w:val="00635099"/>
    <w:rsid w:val="00635594"/>
    <w:rsid w:val="00636072"/>
    <w:rsid w:val="0063657F"/>
    <w:rsid w:val="006369CE"/>
    <w:rsid w:val="00636B69"/>
    <w:rsid w:val="006372D9"/>
    <w:rsid w:val="0063765A"/>
    <w:rsid w:val="0063781C"/>
    <w:rsid w:val="00637DD5"/>
    <w:rsid w:val="0064013B"/>
    <w:rsid w:val="0064029B"/>
    <w:rsid w:val="00640376"/>
    <w:rsid w:val="00640A8E"/>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CAB"/>
    <w:rsid w:val="00651DCF"/>
    <w:rsid w:val="00651E1F"/>
    <w:rsid w:val="00651F8A"/>
    <w:rsid w:val="006523FD"/>
    <w:rsid w:val="00653469"/>
    <w:rsid w:val="00653D5C"/>
    <w:rsid w:val="00654131"/>
    <w:rsid w:val="006544E1"/>
    <w:rsid w:val="0065452C"/>
    <w:rsid w:val="00654BFF"/>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250"/>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D3A"/>
    <w:rsid w:val="00684E40"/>
    <w:rsid w:val="0068559A"/>
    <w:rsid w:val="00685973"/>
    <w:rsid w:val="006861D8"/>
    <w:rsid w:val="006863A9"/>
    <w:rsid w:val="006867DD"/>
    <w:rsid w:val="006867E2"/>
    <w:rsid w:val="0068688D"/>
    <w:rsid w:val="00686E1A"/>
    <w:rsid w:val="00687542"/>
    <w:rsid w:val="00687B1E"/>
    <w:rsid w:val="00690F13"/>
    <w:rsid w:val="00691B55"/>
    <w:rsid w:val="0069255F"/>
    <w:rsid w:val="0069275E"/>
    <w:rsid w:val="00692E62"/>
    <w:rsid w:val="00692F58"/>
    <w:rsid w:val="006931B2"/>
    <w:rsid w:val="00693655"/>
    <w:rsid w:val="00693B99"/>
    <w:rsid w:val="00693EEF"/>
    <w:rsid w:val="00693FAE"/>
    <w:rsid w:val="006947CA"/>
    <w:rsid w:val="00694BF8"/>
    <w:rsid w:val="00694C04"/>
    <w:rsid w:val="0069615B"/>
    <w:rsid w:val="00696AF0"/>
    <w:rsid w:val="00697012"/>
    <w:rsid w:val="00697051"/>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30E0"/>
    <w:rsid w:val="006B35DE"/>
    <w:rsid w:val="006B3689"/>
    <w:rsid w:val="006B3C66"/>
    <w:rsid w:val="006B3EED"/>
    <w:rsid w:val="006B4131"/>
    <w:rsid w:val="006B465C"/>
    <w:rsid w:val="006B471A"/>
    <w:rsid w:val="006B47F3"/>
    <w:rsid w:val="006B48CA"/>
    <w:rsid w:val="006B4C11"/>
    <w:rsid w:val="006B5385"/>
    <w:rsid w:val="006B5805"/>
    <w:rsid w:val="006B58A5"/>
    <w:rsid w:val="006B6352"/>
    <w:rsid w:val="006B6B1F"/>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BB2"/>
    <w:rsid w:val="006E0DB5"/>
    <w:rsid w:val="006E17EE"/>
    <w:rsid w:val="006E1F8C"/>
    <w:rsid w:val="006E2A11"/>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0C60"/>
    <w:rsid w:val="006F12DC"/>
    <w:rsid w:val="006F1363"/>
    <w:rsid w:val="006F17D7"/>
    <w:rsid w:val="006F18A8"/>
    <w:rsid w:val="006F1DCD"/>
    <w:rsid w:val="006F2A61"/>
    <w:rsid w:val="006F2BB1"/>
    <w:rsid w:val="006F32F3"/>
    <w:rsid w:val="006F33E8"/>
    <w:rsid w:val="006F343A"/>
    <w:rsid w:val="006F344D"/>
    <w:rsid w:val="006F3A23"/>
    <w:rsid w:val="006F3BB8"/>
    <w:rsid w:val="006F4287"/>
    <w:rsid w:val="006F514C"/>
    <w:rsid w:val="006F537F"/>
    <w:rsid w:val="006F5564"/>
    <w:rsid w:val="006F56B2"/>
    <w:rsid w:val="006F5C29"/>
    <w:rsid w:val="006F5E34"/>
    <w:rsid w:val="006F6336"/>
    <w:rsid w:val="006F667A"/>
    <w:rsid w:val="006F6C7C"/>
    <w:rsid w:val="006F6CAB"/>
    <w:rsid w:val="006F6FB0"/>
    <w:rsid w:val="006F73D2"/>
    <w:rsid w:val="006F7830"/>
    <w:rsid w:val="006F79F6"/>
    <w:rsid w:val="006F7ACC"/>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692"/>
    <w:rsid w:val="00712930"/>
    <w:rsid w:val="00714947"/>
    <w:rsid w:val="00714B0A"/>
    <w:rsid w:val="007150EC"/>
    <w:rsid w:val="00715D2F"/>
    <w:rsid w:val="00715E05"/>
    <w:rsid w:val="00715E56"/>
    <w:rsid w:val="00715EED"/>
    <w:rsid w:val="00716A3C"/>
    <w:rsid w:val="00716CE8"/>
    <w:rsid w:val="00716DDB"/>
    <w:rsid w:val="007171C3"/>
    <w:rsid w:val="0071725A"/>
    <w:rsid w:val="00720604"/>
    <w:rsid w:val="00720C63"/>
    <w:rsid w:val="00720FA8"/>
    <w:rsid w:val="0072104B"/>
    <w:rsid w:val="00721A42"/>
    <w:rsid w:val="00721D3F"/>
    <w:rsid w:val="007221DB"/>
    <w:rsid w:val="007224E2"/>
    <w:rsid w:val="007226CA"/>
    <w:rsid w:val="00722783"/>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943"/>
    <w:rsid w:val="00727C0F"/>
    <w:rsid w:val="00727C3B"/>
    <w:rsid w:val="00727CF0"/>
    <w:rsid w:val="00727DED"/>
    <w:rsid w:val="0073003B"/>
    <w:rsid w:val="00730284"/>
    <w:rsid w:val="007306E1"/>
    <w:rsid w:val="00730CCD"/>
    <w:rsid w:val="00730E6A"/>
    <w:rsid w:val="007310A5"/>
    <w:rsid w:val="00731655"/>
    <w:rsid w:val="0073220D"/>
    <w:rsid w:val="00732215"/>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5D"/>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6CB2"/>
    <w:rsid w:val="007471C5"/>
    <w:rsid w:val="00747555"/>
    <w:rsid w:val="00747D12"/>
    <w:rsid w:val="00747F02"/>
    <w:rsid w:val="0075044F"/>
    <w:rsid w:val="00750875"/>
    <w:rsid w:val="00750E5B"/>
    <w:rsid w:val="0075108E"/>
    <w:rsid w:val="007514D9"/>
    <w:rsid w:val="007515DB"/>
    <w:rsid w:val="007518E4"/>
    <w:rsid w:val="00751AB8"/>
    <w:rsid w:val="00751ACC"/>
    <w:rsid w:val="00751B11"/>
    <w:rsid w:val="00751E46"/>
    <w:rsid w:val="00751E63"/>
    <w:rsid w:val="00751EFD"/>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E9A"/>
    <w:rsid w:val="0076276E"/>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4FB"/>
    <w:rsid w:val="0077163B"/>
    <w:rsid w:val="00771BED"/>
    <w:rsid w:val="00772595"/>
    <w:rsid w:val="00772677"/>
    <w:rsid w:val="00773011"/>
    <w:rsid w:val="007730B2"/>
    <w:rsid w:val="00773A23"/>
    <w:rsid w:val="00774281"/>
    <w:rsid w:val="00774383"/>
    <w:rsid w:val="0077439E"/>
    <w:rsid w:val="007743FA"/>
    <w:rsid w:val="00774580"/>
    <w:rsid w:val="00774757"/>
    <w:rsid w:val="007748E2"/>
    <w:rsid w:val="00774B56"/>
    <w:rsid w:val="00774C4B"/>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156D"/>
    <w:rsid w:val="00781EA8"/>
    <w:rsid w:val="00782107"/>
    <w:rsid w:val="00782169"/>
    <w:rsid w:val="007826BA"/>
    <w:rsid w:val="00782D65"/>
    <w:rsid w:val="00783E78"/>
    <w:rsid w:val="00783F40"/>
    <w:rsid w:val="007841E6"/>
    <w:rsid w:val="0078462A"/>
    <w:rsid w:val="007846CE"/>
    <w:rsid w:val="00784741"/>
    <w:rsid w:val="00784935"/>
    <w:rsid w:val="00784FEF"/>
    <w:rsid w:val="007857CC"/>
    <w:rsid w:val="00785A04"/>
    <w:rsid w:val="00785AA1"/>
    <w:rsid w:val="00785CBF"/>
    <w:rsid w:val="0078706F"/>
    <w:rsid w:val="00787393"/>
    <w:rsid w:val="007873E8"/>
    <w:rsid w:val="00787A10"/>
    <w:rsid w:val="00787CB2"/>
    <w:rsid w:val="00787F5B"/>
    <w:rsid w:val="00790371"/>
    <w:rsid w:val="00790825"/>
    <w:rsid w:val="007908A6"/>
    <w:rsid w:val="00790D61"/>
    <w:rsid w:val="007913ED"/>
    <w:rsid w:val="007917F4"/>
    <w:rsid w:val="00791E1B"/>
    <w:rsid w:val="00792086"/>
    <w:rsid w:val="00792A11"/>
    <w:rsid w:val="00792A6A"/>
    <w:rsid w:val="00793530"/>
    <w:rsid w:val="0079360A"/>
    <w:rsid w:val="00793860"/>
    <w:rsid w:val="00793D35"/>
    <w:rsid w:val="007940D9"/>
    <w:rsid w:val="007941EC"/>
    <w:rsid w:val="0079421F"/>
    <w:rsid w:val="00794773"/>
    <w:rsid w:val="00794C3B"/>
    <w:rsid w:val="00795990"/>
    <w:rsid w:val="00795D75"/>
    <w:rsid w:val="00795DB0"/>
    <w:rsid w:val="00796880"/>
    <w:rsid w:val="007A091C"/>
    <w:rsid w:val="007A09EF"/>
    <w:rsid w:val="007A0DAE"/>
    <w:rsid w:val="007A1305"/>
    <w:rsid w:val="007A1E4A"/>
    <w:rsid w:val="007A26BF"/>
    <w:rsid w:val="007A3660"/>
    <w:rsid w:val="007A3754"/>
    <w:rsid w:val="007A3ED2"/>
    <w:rsid w:val="007A4A04"/>
    <w:rsid w:val="007A4A07"/>
    <w:rsid w:val="007A4D4F"/>
    <w:rsid w:val="007A4FEC"/>
    <w:rsid w:val="007A52D5"/>
    <w:rsid w:val="007A5523"/>
    <w:rsid w:val="007A5933"/>
    <w:rsid w:val="007A6351"/>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0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407"/>
    <w:rsid w:val="007C4564"/>
    <w:rsid w:val="007C4864"/>
    <w:rsid w:val="007C48EB"/>
    <w:rsid w:val="007C4A40"/>
    <w:rsid w:val="007C4C4E"/>
    <w:rsid w:val="007C4F75"/>
    <w:rsid w:val="007C558E"/>
    <w:rsid w:val="007C6151"/>
    <w:rsid w:val="007C6350"/>
    <w:rsid w:val="007C6385"/>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54A"/>
    <w:rsid w:val="007D6AF8"/>
    <w:rsid w:val="007D6C8C"/>
    <w:rsid w:val="007D7416"/>
    <w:rsid w:val="007D7923"/>
    <w:rsid w:val="007E015D"/>
    <w:rsid w:val="007E057B"/>
    <w:rsid w:val="007E0C0B"/>
    <w:rsid w:val="007E0C1A"/>
    <w:rsid w:val="007E0C74"/>
    <w:rsid w:val="007E172A"/>
    <w:rsid w:val="007E1C79"/>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7B9"/>
    <w:rsid w:val="007E5839"/>
    <w:rsid w:val="007E5BB1"/>
    <w:rsid w:val="007E5C27"/>
    <w:rsid w:val="007E5E56"/>
    <w:rsid w:val="007E5F33"/>
    <w:rsid w:val="007E6330"/>
    <w:rsid w:val="007E66B4"/>
    <w:rsid w:val="007E6923"/>
    <w:rsid w:val="007E71FC"/>
    <w:rsid w:val="007E7CB9"/>
    <w:rsid w:val="007F0788"/>
    <w:rsid w:val="007F082D"/>
    <w:rsid w:val="007F096D"/>
    <w:rsid w:val="007F1C10"/>
    <w:rsid w:val="007F1FA5"/>
    <w:rsid w:val="007F2033"/>
    <w:rsid w:val="007F2C09"/>
    <w:rsid w:val="007F3584"/>
    <w:rsid w:val="007F35B8"/>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1E6"/>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477"/>
    <w:rsid w:val="00802666"/>
    <w:rsid w:val="00802814"/>
    <w:rsid w:val="00802879"/>
    <w:rsid w:val="00802AF7"/>
    <w:rsid w:val="00802B60"/>
    <w:rsid w:val="00802F77"/>
    <w:rsid w:val="00803755"/>
    <w:rsid w:val="0080454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ADF"/>
    <w:rsid w:val="00823E6B"/>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51F"/>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387"/>
    <w:rsid w:val="00853F19"/>
    <w:rsid w:val="0085438E"/>
    <w:rsid w:val="008555D3"/>
    <w:rsid w:val="00856ADA"/>
    <w:rsid w:val="00856E80"/>
    <w:rsid w:val="0085717F"/>
    <w:rsid w:val="008572F7"/>
    <w:rsid w:val="00857707"/>
    <w:rsid w:val="00857889"/>
    <w:rsid w:val="00857A40"/>
    <w:rsid w:val="00857AA2"/>
    <w:rsid w:val="00857C5D"/>
    <w:rsid w:val="00857CA7"/>
    <w:rsid w:val="00860692"/>
    <w:rsid w:val="00860C7A"/>
    <w:rsid w:val="00860DEB"/>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2E5A"/>
    <w:rsid w:val="0087345A"/>
    <w:rsid w:val="00873D9C"/>
    <w:rsid w:val="00873DE4"/>
    <w:rsid w:val="00873E64"/>
    <w:rsid w:val="0087457D"/>
    <w:rsid w:val="00874764"/>
    <w:rsid w:val="0087477B"/>
    <w:rsid w:val="00874890"/>
    <w:rsid w:val="008749C3"/>
    <w:rsid w:val="00875583"/>
    <w:rsid w:val="00875B9B"/>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9033E"/>
    <w:rsid w:val="00890533"/>
    <w:rsid w:val="008905DB"/>
    <w:rsid w:val="008909F8"/>
    <w:rsid w:val="00890D85"/>
    <w:rsid w:val="00891170"/>
    <w:rsid w:val="00891363"/>
    <w:rsid w:val="00891364"/>
    <w:rsid w:val="0089166E"/>
    <w:rsid w:val="008916B8"/>
    <w:rsid w:val="00891A7B"/>
    <w:rsid w:val="008934F0"/>
    <w:rsid w:val="00893927"/>
    <w:rsid w:val="008939BB"/>
    <w:rsid w:val="00893B58"/>
    <w:rsid w:val="008941D6"/>
    <w:rsid w:val="00894783"/>
    <w:rsid w:val="00894D9B"/>
    <w:rsid w:val="00894F56"/>
    <w:rsid w:val="008956F9"/>
    <w:rsid w:val="00895CC9"/>
    <w:rsid w:val="00895DF8"/>
    <w:rsid w:val="00896E1A"/>
    <w:rsid w:val="00897208"/>
    <w:rsid w:val="00897448"/>
    <w:rsid w:val="00897671"/>
    <w:rsid w:val="0089777B"/>
    <w:rsid w:val="00897B75"/>
    <w:rsid w:val="008A007A"/>
    <w:rsid w:val="008A0084"/>
    <w:rsid w:val="008A0CDA"/>
    <w:rsid w:val="008A0E1B"/>
    <w:rsid w:val="008A155A"/>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1D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DE4"/>
    <w:rsid w:val="008D0804"/>
    <w:rsid w:val="008D095F"/>
    <w:rsid w:val="008D1144"/>
    <w:rsid w:val="008D191F"/>
    <w:rsid w:val="008D195A"/>
    <w:rsid w:val="008D1C3A"/>
    <w:rsid w:val="008D1E76"/>
    <w:rsid w:val="008D1F00"/>
    <w:rsid w:val="008D1FE0"/>
    <w:rsid w:val="008D2BDB"/>
    <w:rsid w:val="008D2DA6"/>
    <w:rsid w:val="008D2DEA"/>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911"/>
    <w:rsid w:val="008E39AD"/>
    <w:rsid w:val="008E3F64"/>
    <w:rsid w:val="008E41E1"/>
    <w:rsid w:val="008E42F4"/>
    <w:rsid w:val="008E4452"/>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A68"/>
    <w:rsid w:val="00901F06"/>
    <w:rsid w:val="00902153"/>
    <w:rsid w:val="00902972"/>
    <w:rsid w:val="00902F03"/>
    <w:rsid w:val="009034EE"/>
    <w:rsid w:val="0090438F"/>
    <w:rsid w:val="00904765"/>
    <w:rsid w:val="00904CF1"/>
    <w:rsid w:val="00904FF3"/>
    <w:rsid w:val="009051EA"/>
    <w:rsid w:val="00905740"/>
    <w:rsid w:val="00905DE2"/>
    <w:rsid w:val="0090677A"/>
    <w:rsid w:val="00906B08"/>
    <w:rsid w:val="00906CA7"/>
    <w:rsid w:val="00907472"/>
    <w:rsid w:val="009100E8"/>
    <w:rsid w:val="00910348"/>
    <w:rsid w:val="00910515"/>
    <w:rsid w:val="0091083C"/>
    <w:rsid w:val="00910D0E"/>
    <w:rsid w:val="00910DBB"/>
    <w:rsid w:val="00911180"/>
    <w:rsid w:val="00911453"/>
    <w:rsid w:val="00911500"/>
    <w:rsid w:val="00911B8A"/>
    <w:rsid w:val="00911C30"/>
    <w:rsid w:val="00911F36"/>
    <w:rsid w:val="00912365"/>
    <w:rsid w:val="0091242F"/>
    <w:rsid w:val="00912A97"/>
    <w:rsid w:val="009133E0"/>
    <w:rsid w:val="0091363E"/>
    <w:rsid w:val="00913780"/>
    <w:rsid w:val="00913A59"/>
    <w:rsid w:val="00913BE3"/>
    <w:rsid w:val="00914A10"/>
    <w:rsid w:val="00914AFB"/>
    <w:rsid w:val="00915144"/>
    <w:rsid w:val="00915358"/>
    <w:rsid w:val="00915957"/>
    <w:rsid w:val="00915F66"/>
    <w:rsid w:val="009161CC"/>
    <w:rsid w:val="0091629F"/>
    <w:rsid w:val="00916606"/>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B3D"/>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548"/>
    <w:rsid w:val="00934986"/>
    <w:rsid w:val="00934ABB"/>
    <w:rsid w:val="00934EA0"/>
    <w:rsid w:val="00935144"/>
    <w:rsid w:val="0093576D"/>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7B6"/>
    <w:rsid w:val="009428E8"/>
    <w:rsid w:val="00942958"/>
    <w:rsid w:val="00942E5E"/>
    <w:rsid w:val="009430B6"/>
    <w:rsid w:val="009433A5"/>
    <w:rsid w:val="0094353A"/>
    <w:rsid w:val="009437BC"/>
    <w:rsid w:val="00943C04"/>
    <w:rsid w:val="00943EAC"/>
    <w:rsid w:val="00943EB9"/>
    <w:rsid w:val="0094493E"/>
    <w:rsid w:val="00944DEA"/>
    <w:rsid w:val="009454C3"/>
    <w:rsid w:val="00946205"/>
    <w:rsid w:val="009468EE"/>
    <w:rsid w:val="00946A48"/>
    <w:rsid w:val="00946FB2"/>
    <w:rsid w:val="0094704C"/>
    <w:rsid w:val="009474B6"/>
    <w:rsid w:val="009500BD"/>
    <w:rsid w:val="0095020B"/>
    <w:rsid w:val="00950246"/>
    <w:rsid w:val="009505C7"/>
    <w:rsid w:val="00950806"/>
    <w:rsid w:val="00950AB4"/>
    <w:rsid w:val="00951CDA"/>
    <w:rsid w:val="0095215A"/>
    <w:rsid w:val="009531F8"/>
    <w:rsid w:val="00953E29"/>
    <w:rsid w:val="0095415A"/>
    <w:rsid w:val="00954537"/>
    <w:rsid w:val="00954C5D"/>
    <w:rsid w:val="009559FB"/>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982"/>
    <w:rsid w:val="00963B04"/>
    <w:rsid w:val="009651BA"/>
    <w:rsid w:val="0096538F"/>
    <w:rsid w:val="0096542D"/>
    <w:rsid w:val="009656EC"/>
    <w:rsid w:val="00965C40"/>
    <w:rsid w:val="009660B1"/>
    <w:rsid w:val="009666BD"/>
    <w:rsid w:val="009668B2"/>
    <w:rsid w:val="00966B79"/>
    <w:rsid w:val="009670E5"/>
    <w:rsid w:val="0096713A"/>
    <w:rsid w:val="0096730A"/>
    <w:rsid w:val="00967707"/>
    <w:rsid w:val="00967A0E"/>
    <w:rsid w:val="009702C9"/>
    <w:rsid w:val="00971078"/>
    <w:rsid w:val="0097147E"/>
    <w:rsid w:val="0097163C"/>
    <w:rsid w:val="00971695"/>
    <w:rsid w:val="00971A3F"/>
    <w:rsid w:val="0097228D"/>
    <w:rsid w:val="009735FB"/>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0396"/>
    <w:rsid w:val="009810BA"/>
    <w:rsid w:val="00981518"/>
    <w:rsid w:val="009815C9"/>
    <w:rsid w:val="00981648"/>
    <w:rsid w:val="009819BB"/>
    <w:rsid w:val="009819C8"/>
    <w:rsid w:val="00981C32"/>
    <w:rsid w:val="00981C52"/>
    <w:rsid w:val="0098235C"/>
    <w:rsid w:val="00982CE7"/>
    <w:rsid w:val="009839FF"/>
    <w:rsid w:val="009842F5"/>
    <w:rsid w:val="00985506"/>
    <w:rsid w:val="00985B13"/>
    <w:rsid w:val="00985D9E"/>
    <w:rsid w:val="009862B3"/>
    <w:rsid w:val="009864F3"/>
    <w:rsid w:val="00986608"/>
    <w:rsid w:val="00986719"/>
    <w:rsid w:val="0098694E"/>
    <w:rsid w:val="00986B19"/>
    <w:rsid w:val="00986E6B"/>
    <w:rsid w:val="00986E80"/>
    <w:rsid w:val="009872D9"/>
    <w:rsid w:val="00987ACB"/>
    <w:rsid w:val="00987DC1"/>
    <w:rsid w:val="00990CBF"/>
    <w:rsid w:val="00990CF8"/>
    <w:rsid w:val="00991527"/>
    <w:rsid w:val="009918A3"/>
    <w:rsid w:val="00991952"/>
    <w:rsid w:val="00991A0E"/>
    <w:rsid w:val="00991A7E"/>
    <w:rsid w:val="00991BCC"/>
    <w:rsid w:val="00992015"/>
    <w:rsid w:val="0099275A"/>
    <w:rsid w:val="00992BA4"/>
    <w:rsid w:val="009930D2"/>
    <w:rsid w:val="0099375F"/>
    <w:rsid w:val="0099387D"/>
    <w:rsid w:val="00993FAD"/>
    <w:rsid w:val="009944C1"/>
    <w:rsid w:val="0099496C"/>
    <w:rsid w:val="00995784"/>
    <w:rsid w:val="00995BC5"/>
    <w:rsid w:val="00995D77"/>
    <w:rsid w:val="00995FB5"/>
    <w:rsid w:val="00996493"/>
    <w:rsid w:val="0099684F"/>
    <w:rsid w:val="00997C3B"/>
    <w:rsid w:val="00997DB9"/>
    <w:rsid w:val="009A0835"/>
    <w:rsid w:val="009A0E27"/>
    <w:rsid w:val="009A0EBB"/>
    <w:rsid w:val="009A0F37"/>
    <w:rsid w:val="009A1039"/>
    <w:rsid w:val="009A132A"/>
    <w:rsid w:val="009A23E3"/>
    <w:rsid w:val="009A25A2"/>
    <w:rsid w:val="009A3232"/>
    <w:rsid w:val="009A3B6A"/>
    <w:rsid w:val="009A3CDC"/>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13"/>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AAA"/>
    <w:rsid w:val="009B5BAB"/>
    <w:rsid w:val="009B5CF8"/>
    <w:rsid w:val="009B5EAC"/>
    <w:rsid w:val="009B5FD8"/>
    <w:rsid w:val="009B651B"/>
    <w:rsid w:val="009B6809"/>
    <w:rsid w:val="009B6DDB"/>
    <w:rsid w:val="009B70BA"/>
    <w:rsid w:val="009B753F"/>
    <w:rsid w:val="009B7923"/>
    <w:rsid w:val="009C0745"/>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3E0"/>
    <w:rsid w:val="009D0BEA"/>
    <w:rsid w:val="009D0EB0"/>
    <w:rsid w:val="009D135D"/>
    <w:rsid w:val="009D1D55"/>
    <w:rsid w:val="009D1EFC"/>
    <w:rsid w:val="009D2459"/>
    <w:rsid w:val="009D287C"/>
    <w:rsid w:val="009D2B42"/>
    <w:rsid w:val="009D2BCE"/>
    <w:rsid w:val="009D2D68"/>
    <w:rsid w:val="009D30EC"/>
    <w:rsid w:val="009D3372"/>
    <w:rsid w:val="009D36DE"/>
    <w:rsid w:val="009D46FD"/>
    <w:rsid w:val="009D5129"/>
    <w:rsid w:val="009D533C"/>
    <w:rsid w:val="009D5A09"/>
    <w:rsid w:val="009D5D8C"/>
    <w:rsid w:val="009D5DEE"/>
    <w:rsid w:val="009D6BF9"/>
    <w:rsid w:val="009D6F85"/>
    <w:rsid w:val="009D733C"/>
    <w:rsid w:val="009D77AD"/>
    <w:rsid w:val="009D7A29"/>
    <w:rsid w:val="009D7A6B"/>
    <w:rsid w:val="009E0A9B"/>
    <w:rsid w:val="009E0BA8"/>
    <w:rsid w:val="009E14F8"/>
    <w:rsid w:val="009E176E"/>
    <w:rsid w:val="009E26BC"/>
    <w:rsid w:val="009E27CC"/>
    <w:rsid w:val="009E3C24"/>
    <w:rsid w:val="009E4575"/>
    <w:rsid w:val="009E468B"/>
    <w:rsid w:val="009E4716"/>
    <w:rsid w:val="009E4B1C"/>
    <w:rsid w:val="009E51AE"/>
    <w:rsid w:val="009E535F"/>
    <w:rsid w:val="009E5692"/>
    <w:rsid w:val="009E575B"/>
    <w:rsid w:val="009E5CE0"/>
    <w:rsid w:val="009E661B"/>
    <w:rsid w:val="009E6AD7"/>
    <w:rsid w:val="009E6E41"/>
    <w:rsid w:val="009E701B"/>
    <w:rsid w:val="009E7366"/>
    <w:rsid w:val="009E7625"/>
    <w:rsid w:val="009E789B"/>
    <w:rsid w:val="009E7BFF"/>
    <w:rsid w:val="009E7D8B"/>
    <w:rsid w:val="009F029C"/>
    <w:rsid w:val="009F0B0C"/>
    <w:rsid w:val="009F11B9"/>
    <w:rsid w:val="009F2893"/>
    <w:rsid w:val="009F2A28"/>
    <w:rsid w:val="009F367E"/>
    <w:rsid w:val="009F373A"/>
    <w:rsid w:val="009F3792"/>
    <w:rsid w:val="009F3880"/>
    <w:rsid w:val="009F3C3F"/>
    <w:rsid w:val="009F477A"/>
    <w:rsid w:val="009F48D5"/>
    <w:rsid w:val="009F4D65"/>
    <w:rsid w:val="009F5A5F"/>
    <w:rsid w:val="009F5B4E"/>
    <w:rsid w:val="009F5F5F"/>
    <w:rsid w:val="009F669A"/>
    <w:rsid w:val="009F6935"/>
    <w:rsid w:val="009F6C0C"/>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55E"/>
    <w:rsid w:val="00A06D68"/>
    <w:rsid w:val="00A07617"/>
    <w:rsid w:val="00A07C80"/>
    <w:rsid w:val="00A10055"/>
    <w:rsid w:val="00A10547"/>
    <w:rsid w:val="00A105D0"/>
    <w:rsid w:val="00A10EA5"/>
    <w:rsid w:val="00A10F31"/>
    <w:rsid w:val="00A1131F"/>
    <w:rsid w:val="00A11440"/>
    <w:rsid w:val="00A1149D"/>
    <w:rsid w:val="00A114D9"/>
    <w:rsid w:val="00A11898"/>
    <w:rsid w:val="00A12526"/>
    <w:rsid w:val="00A12639"/>
    <w:rsid w:val="00A1393A"/>
    <w:rsid w:val="00A13993"/>
    <w:rsid w:val="00A13EF7"/>
    <w:rsid w:val="00A1432B"/>
    <w:rsid w:val="00A14575"/>
    <w:rsid w:val="00A14978"/>
    <w:rsid w:val="00A14A8F"/>
    <w:rsid w:val="00A15E07"/>
    <w:rsid w:val="00A1604F"/>
    <w:rsid w:val="00A1668B"/>
    <w:rsid w:val="00A16C50"/>
    <w:rsid w:val="00A171F8"/>
    <w:rsid w:val="00A17E66"/>
    <w:rsid w:val="00A20097"/>
    <w:rsid w:val="00A20544"/>
    <w:rsid w:val="00A20868"/>
    <w:rsid w:val="00A20A94"/>
    <w:rsid w:val="00A20AE4"/>
    <w:rsid w:val="00A2193B"/>
    <w:rsid w:val="00A233B2"/>
    <w:rsid w:val="00A23447"/>
    <w:rsid w:val="00A23465"/>
    <w:rsid w:val="00A2394D"/>
    <w:rsid w:val="00A240DB"/>
    <w:rsid w:val="00A24377"/>
    <w:rsid w:val="00A24754"/>
    <w:rsid w:val="00A25073"/>
    <w:rsid w:val="00A25E41"/>
    <w:rsid w:val="00A26168"/>
    <w:rsid w:val="00A263CF"/>
    <w:rsid w:val="00A2649F"/>
    <w:rsid w:val="00A268E9"/>
    <w:rsid w:val="00A26DFE"/>
    <w:rsid w:val="00A275FB"/>
    <w:rsid w:val="00A27C58"/>
    <w:rsid w:val="00A3003D"/>
    <w:rsid w:val="00A30164"/>
    <w:rsid w:val="00A30382"/>
    <w:rsid w:val="00A303C8"/>
    <w:rsid w:val="00A30D48"/>
    <w:rsid w:val="00A311B0"/>
    <w:rsid w:val="00A31E6B"/>
    <w:rsid w:val="00A31EB1"/>
    <w:rsid w:val="00A323E2"/>
    <w:rsid w:val="00A326D9"/>
    <w:rsid w:val="00A32C35"/>
    <w:rsid w:val="00A337A9"/>
    <w:rsid w:val="00A33D7B"/>
    <w:rsid w:val="00A340B6"/>
    <w:rsid w:val="00A34FA6"/>
    <w:rsid w:val="00A352C9"/>
    <w:rsid w:val="00A354BA"/>
    <w:rsid w:val="00A35A35"/>
    <w:rsid w:val="00A35B55"/>
    <w:rsid w:val="00A360FD"/>
    <w:rsid w:val="00A36672"/>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18B"/>
    <w:rsid w:val="00A4530A"/>
    <w:rsid w:val="00A45A91"/>
    <w:rsid w:val="00A45FEC"/>
    <w:rsid w:val="00A46F56"/>
    <w:rsid w:val="00A4712F"/>
    <w:rsid w:val="00A475C6"/>
    <w:rsid w:val="00A47713"/>
    <w:rsid w:val="00A47BCE"/>
    <w:rsid w:val="00A50C0B"/>
    <w:rsid w:val="00A51042"/>
    <w:rsid w:val="00A51154"/>
    <w:rsid w:val="00A51AB4"/>
    <w:rsid w:val="00A51EA0"/>
    <w:rsid w:val="00A51F76"/>
    <w:rsid w:val="00A526CD"/>
    <w:rsid w:val="00A52D5C"/>
    <w:rsid w:val="00A52E25"/>
    <w:rsid w:val="00A5321A"/>
    <w:rsid w:val="00A53538"/>
    <w:rsid w:val="00A54190"/>
    <w:rsid w:val="00A54201"/>
    <w:rsid w:val="00A54D35"/>
    <w:rsid w:val="00A54E3C"/>
    <w:rsid w:val="00A54FB4"/>
    <w:rsid w:val="00A554F9"/>
    <w:rsid w:val="00A564D9"/>
    <w:rsid w:val="00A56865"/>
    <w:rsid w:val="00A576A4"/>
    <w:rsid w:val="00A57DB5"/>
    <w:rsid w:val="00A60298"/>
    <w:rsid w:val="00A60384"/>
    <w:rsid w:val="00A607BB"/>
    <w:rsid w:val="00A60A5D"/>
    <w:rsid w:val="00A60CB5"/>
    <w:rsid w:val="00A60CF1"/>
    <w:rsid w:val="00A61580"/>
    <w:rsid w:val="00A619C6"/>
    <w:rsid w:val="00A61DB5"/>
    <w:rsid w:val="00A61E3A"/>
    <w:rsid w:val="00A6241F"/>
    <w:rsid w:val="00A631CD"/>
    <w:rsid w:val="00A6353E"/>
    <w:rsid w:val="00A63574"/>
    <w:rsid w:val="00A63A7C"/>
    <w:rsid w:val="00A64437"/>
    <w:rsid w:val="00A64B55"/>
    <w:rsid w:val="00A653B4"/>
    <w:rsid w:val="00A65E3D"/>
    <w:rsid w:val="00A660BA"/>
    <w:rsid w:val="00A66307"/>
    <w:rsid w:val="00A66A43"/>
    <w:rsid w:val="00A66BBA"/>
    <w:rsid w:val="00A6703B"/>
    <w:rsid w:val="00A67091"/>
    <w:rsid w:val="00A700DD"/>
    <w:rsid w:val="00A70AC2"/>
    <w:rsid w:val="00A71651"/>
    <w:rsid w:val="00A71A00"/>
    <w:rsid w:val="00A71B5C"/>
    <w:rsid w:val="00A71F5A"/>
    <w:rsid w:val="00A726CE"/>
    <w:rsid w:val="00A730E0"/>
    <w:rsid w:val="00A73509"/>
    <w:rsid w:val="00A7364F"/>
    <w:rsid w:val="00A73A04"/>
    <w:rsid w:val="00A73DB2"/>
    <w:rsid w:val="00A74796"/>
    <w:rsid w:val="00A7573B"/>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6D2"/>
    <w:rsid w:val="00A83BB2"/>
    <w:rsid w:val="00A83DE0"/>
    <w:rsid w:val="00A83E81"/>
    <w:rsid w:val="00A84255"/>
    <w:rsid w:val="00A84421"/>
    <w:rsid w:val="00A84703"/>
    <w:rsid w:val="00A84704"/>
    <w:rsid w:val="00A84849"/>
    <w:rsid w:val="00A84A7B"/>
    <w:rsid w:val="00A84ABF"/>
    <w:rsid w:val="00A85DA0"/>
    <w:rsid w:val="00A87B3A"/>
    <w:rsid w:val="00A87DC4"/>
    <w:rsid w:val="00A901CC"/>
    <w:rsid w:val="00A9031A"/>
    <w:rsid w:val="00A90323"/>
    <w:rsid w:val="00A904E9"/>
    <w:rsid w:val="00A90C7F"/>
    <w:rsid w:val="00A90E9F"/>
    <w:rsid w:val="00A912BA"/>
    <w:rsid w:val="00A91343"/>
    <w:rsid w:val="00A915BA"/>
    <w:rsid w:val="00A91A1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8DE"/>
    <w:rsid w:val="00AA2FB9"/>
    <w:rsid w:val="00AA3590"/>
    <w:rsid w:val="00AA3718"/>
    <w:rsid w:val="00AA453A"/>
    <w:rsid w:val="00AA479D"/>
    <w:rsid w:val="00AA4B9F"/>
    <w:rsid w:val="00AA4FC0"/>
    <w:rsid w:val="00AA517D"/>
    <w:rsid w:val="00AA5622"/>
    <w:rsid w:val="00AA5741"/>
    <w:rsid w:val="00AA5D6A"/>
    <w:rsid w:val="00AA67AE"/>
    <w:rsid w:val="00AA7353"/>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AFC"/>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2032"/>
    <w:rsid w:val="00AE213C"/>
    <w:rsid w:val="00AE26F8"/>
    <w:rsid w:val="00AE2AC0"/>
    <w:rsid w:val="00AE2CFE"/>
    <w:rsid w:val="00AE31FD"/>
    <w:rsid w:val="00AE32FD"/>
    <w:rsid w:val="00AE45D1"/>
    <w:rsid w:val="00AE4DDE"/>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8C1"/>
    <w:rsid w:val="00AF0C5D"/>
    <w:rsid w:val="00AF0D1F"/>
    <w:rsid w:val="00AF1BF3"/>
    <w:rsid w:val="00AF1E0F"/>
    <w:rsid w:val="00AF1E4A"/>
    <w:rsid w:val="00AF22A1"/>
    <w:rsid w:val="00AF2B15"/>
    <w:rsid w:val="00AF35E6"/>
    <w:rsid w:val="00AF3F4A"/>
    <w:rsid w:val="00AF42D2"/>
    <w:rsid w:val="00AF5802"/>
    <w:rsid w:val="00AF5846"/>
    <w:rsid w:val="00AF76F6"/>
    <w:rsid w:val="00AF7A60"/>
    <w:rsid w:val="00AF7FB1"/>
    <w:rsid w:val="00B00120"/>
    <w:rsid w:val="00B00F9E"/>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0FF1"/>
    <w:rsid w:val="00B11694"/>
    <w:rsid w:val="00B11955"/>
    <w:rsid w:val="00B11BF9"/>
    <w:rsid w:val="00B125EC"/>
    <w:rsid w:val="00B12F08"/>
    <w:rsid w:val="00B12FBA"/>
    <w:rsid w:val="00B13244"/>
    <w:rsid w:val="00B13392"/>
    <w:rsid w:val="00B13576"/>
    <w:rsid w:val="00B1397C"/>
    <w:rsid w:val="00B14924"/>
    <w:rsid w:val="00B14BA1"/>
    <w:rsid w:val="00B1517C"/>
    <w:rsid w:val="00B15314"/>
    <w:rsid w:val="00B1563F"/>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1B6E"/>
    <w:rsid w:val="00B22429"/>
    <w:rsid w:val="00B22DCF"/>
    <w:rsid w:val="00B22E52"/>
    <w:rsid w:val="00B23DD6"/>
    <w:rsid w:val="00B2402B"/>
    <w:rsid w:val="00B247B4"/>
    <w:rsid w:val="00B2487C"/>
    <w:rsid w:val="00B24A42"/>
    <w:rsid w:val="00B25A57"/>
    <w:rsid w:val="00B25D45"/>
    <w:rsid w:val="00B25F90"/>
    <w:rsid w:val="00B2627B"/>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4C0"/>
    <w:rsid w:val="00B53888"/>
    <w:rsid w:val="00B53A17"/>
    <w:rsid w:val="00B53A8E"/>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2C5"/>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ABC"/>
    <w:rsid w:val="00B64CB3"/>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1BD0"/>
    <w:rsid w:val="00B721D1"/>
    <w:rsid w:val="00B727D0"/>
    <w:rsid w:val="00B72A4B"/>
    <w:rsid w:val="00B72D1B"/>
    <w:rsid w:val="00B730E8"/>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87"/>
    <w:rsid w:val="00B846F0"/>
    <w:rsid w:val="00B8475A"/>
    <w:rsid w:val="00B84BB3"/>
    <w:rsid w:val="00B84C58"/>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8D5"/>
    <w:rsid w:val="00B91E67"/>
    <w:rsid w:val="00B9285E"/>
    <w:rsid w:val="00B92D74"/>
    <w:rsid w:val="00B92FFF"/>
    <w:rsid w:val="00B93398"/>
    <w:rsid w:val="00B937B2"/>
    <w:rsid w:val="00B9397A"/>
    <w:rsid w:val="00B94042"/>
    <w:rsid w:val="00B942EF"/>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97C2A"/>
    <w:rsid w:val="00BA032C"/>
    <w:rsid w:val="00BA0C73"/>
    <w:rsid w:val="00BA12FC"/>
    <w:rsid w:val="00BA180A"/>
    <w:rsid w:val="00BA1999"/>
    <w:rsid w:val="00BA1AE0"/>
    <w:rsid w:val="00BA222A"/>
    <w:rsid w:val="00BA2B15"/>
    <w:rsid w:val="00BA31EE"/>
    <w:rsid w:val="00BA3394"/>
    <w:rsid w:val="00BA3895"/>
    <w:rsid w:val="00BA3BA1"/>
    <w:rsid w:val="00BA3D8C"/>
    <w:rsid w:val="00BA4305"/>
    <w:rsid w:val="00BA482B"/>
    <w:rsid w:val="00BA528A"/>
    <w:rsid w:val="00BA5783"/>
    <w:rsid w:val="00BA607C"/>
    <w:rsid w:val="00BA6907"/>
    <w:rsid w:val="00BA696C"/>
    <w:rsid w:val="00BA69EC"/>
    <w:rsid w:val="00BA6AA0"/>
    <w:rsid w:val="00BA6C34"/>
    <w:rsid w:val="00BA7089"/>
    <w:rsid w:val="00BB05D2"/>
    <w:rsid w:val="00BB0EA3"/>
    <w:rsid w:val="00BB1507"/>
    <w:rsid w:val="00BB1569"/>
    <w:rsid w:val="00BB1AFE"/>
    <w:rsid w:val="00BB2493"/>
    <w:rsid w:val="00BB25E1"/>
    <w:rsid w:val="00BB2A53"/>
    <w:rsid w:val="00BB2DBA"/>
    <w:rsid w:val="00BB3014"/>
    <w:rsid w:val="00BB33E4"/>
    <w:rsid w:val="00BB3578"/>
    <w:rsid w:val="00BB3BA4"/>
    <w:rsid w:val="00BB3BBD"/>
    <w:rsid w:val="00BB3FAC"/>
    <w:rsid w:val="00BB4360"/>
    <w:rsid w:val="00BB4729"/>
    <w:rsid w:val="00BB4A93"/>
    <w:rsid w:val="00BB4C01"/>
    <w:rsid w:val="00BB4C13"/>
    <w:rsid w:val="00BB4DE9"/>
    <w:rsid w:val="00BB4EC9"/>
    <w:rsid w:val="00BB5B20"/>
    <w:rsid w:val="00BB5CF1"/>
    <w:rsid w:val="00BB6165"/>
    <w:rsid w:val="00BB64DD"/>
    <w:rsid w:val="00BB6780"/>
    <w:rsid w:val="00BB718D"/>
    <w:rsid w:val="00BB768C"/>
    <w:rsid w:val="00BB798B"/>
    <w:rsid w:val="00BB79B5"/>
    <w:rsid w:val="00BB7FF9"/>
    <w:rsid w:val="00BC0137"/>
    <w:rsid w:val="00BC08E4"/>
    <w:rsid w:val="00BC0CDA"/>
    <w:rsid w:val="00BC1492"/>
    <w:rsid w:val="00BC159F"/>
    <w:rsid w:val="00BC1AA9"/>
    <w:rsid w:val="00BC1CF7"/>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1FF6"/>
    <w:rsid w:val="00BD359D"/>
    <w:rsid w:val="00BD3878"/>
    <w:rsid w:val="00BD4089"/>
    <w:rsid w:val="00BD428E"/>
    <w:rsid w:val="00BD4454"/>
    <w:rsid w:val="00BD4679"/>
    <w:rsid w:val="00BD4853"/>
    <w:rsid w:val="00BD58C8"/>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1FD"/>
    <w:rsid w:val="00BE24A7"/>
    <w:rsid w:val="00BE2BF3"/>
    <w:rsid w:val="00BE308C"/>
    <w:rsid w:val="00BE3138"/>
    <w:rsid w:val="00BE33D3"/>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DCF"/>
    <w:rsid w:val="00BE5E18"/>
    <w:rsid w:val="00BE66A4"/>
    <w:rsid w:val="00BE687D"/>
    <w:rsid w:val="00BE6A11"/>
    <w:rsid w:val="00BE6A41"/>
    <w:rsid w:val="00BE6B07"/>
    <w:rsid w:val="00BE6E33"/>
    <w:rsid w:val="00BF09CF"/>
    <w:rsid w:val="00BF0B36"/>
    <w:rsid w:val="00BF0C95"/>
    <w:rsid w:val="00BF0D8F"/>
    <w:rsid w:val="00BF14E9"/>
    <w:rsid w:val="00BF17E9"/>
    <w:rsid w:val="00BF193C"/>
    <w:rsid w:val="00BF20DF"/>
    <w:rsid w:val="00BF2706"/>
    <w:rsid w:val="00BF2A0A"/>
    <w:rsid w:val="00BF3C14"/>
    <w:rsid w:val="00BF3DBD"/>
    <w:rsid w:val="00BF4ACE"/>
    <w:rsid w:val="00BF5414"/>
    <w:rsid w:val="00BF546E"/>
    <w:rsid w:val="00BF5778"/>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153"/>
    <w:rsid w:val="00C0190B"/>
    <w:rsid w:val="00C01ECA"/>
    <w:rsid w:val="00C020AD"/>
    <w:rsid w:val="00C04234"/>
    <w:rsid w:val="00C0466D"/>
    <w:rsid w:val="00C04832"/>
    <w:rsid w:val="00C0489E"/>
    <w:rsid w:val="00C04C03"/>
    <w:rsid w:val="00C0514C"/>
    <w:rsid w:val="00C0567B"/>
    <w:rsid w:val="00C059BA"/>
    <w:rsid w:val="00C059E4"/>
    <w:rsid w:val="00C05F1F"/>
    <w:rsid w:val="00C0749A"/>
    <w:rsid w:val="00C07571"/>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65"/>
    <w:rsid w:val="00C16996"/>
    <w:rsid w:val="00C20A51"/>
    <w:rsid w:val="00C212DA"/>
    <w:rsid w:val="00C2158B"/>
    <w:rsid w:val="00C21633"/>
    <w:rsid w:val="00C2211C"/>
    <w:rsid w:val="00C23495"/>
    <w:rsid w:val="00C255DD"/>
    <w:rsid w:val="00C25A5B"/>
    <w:rsid w:val="00C25CA4"/>
    <w:rsid w:val="00C25D54"/>
    <w:rsid w:val="00C25D94"/>
    <w:rsid w:val="00C2664F"/>
    <w:rsid w:val="00C2679B"/>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E9A"/>
    <w:rsid w:val="00C31F42"/>
    <w:rsid w:val="00C325BE"/>
    <w:rsid w:val="00C327D3"/>
    <w:rsid w:val="00C328A9"/>
    <w:rsid w:val="00C328C0"/>
    <w:rsid w:val="00C3291F"/>
    <w:rsid w:val="00C3333B"/>
    <w:rsid w:val="00C3333D"/>
    <w:rsid w:val="00C336E8"/>
    <w:rsid w:val="00C338E8"/>
    <w:rsid w:val="00C33D2D"/>
    <w:rsid w:val="00C34A47"/>
    <w:rsid w:val="00C34ACE"/>
    <w:rsid w:val="00C3560C"/>
    <w:rsid w:val="00C35839"/>
    <w:rsid w:val="00C35A72"/>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4C8A"/>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668A"/>
    <w:rsid w:val="00C568DB"/>
    <w:rsid w:val="00C56D5C"/>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67B"/>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7F1"/>
    <w:rsid w:val="00C74C33"/>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4A8"/>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4FDB"/>
    <w:rsid w:val="00CA5F31"/>
    <w:rsid w:val="00CA6AB8"/>
    <w:rsid w:val="00CA6F77"/>
    <w:rsid w:val="00CA794B"/>
    <w:rsid w:val="00CA7A43"/>
    <w:rsid w:val="00CA7F21"/>
    <w:rsid w:val="00CA7F4E"/>
    <w:rsid w:val="00CB01F9"/>
    <w:rsid w:val="00CB0674"/>
    <w:rsid w:val="00CB08D0"/>
    <w:rsid w:val="00CB0A0D"/>
    <w:rsid w:val="00CB0DC6"/>
    <w:rsid w:val="00CB191F"/>
    <w:rsid w:val="00CB1F1A"/>
    <w:rsid w:val="00CB21DF"/>
    <w:rsid w:val="00CB227E"/>
    <w:rsid w:val="00CB23A9"/>
    <w:rsid w:val="00CB23AD"/>
    <w:rsid w:val="00CB264B"/>
    <w:rsid w:val="00CB27CD"/>
    <w:rsid w:val="00CB283F"/>
    <w:rsid w:val="00CB2DD4"/>
    <w:rsid w:val="00CB2F13"/>
    <w:rsid w:val="00CB2F2B"/>
    <w:rsid w:val="00CB30C8"/>
    <w:rsid w:val="00CB3386"/>
    <w:rsid w:val="00CB3594"/>
    <w:rsid w:val="00CB388E"/>
    <w:rsid w:val="00CB3F8B"/>
    <w:rsid w:val="00CB4231"/>
    <w:rsid w:val="00CB4801"/>
    <w:rsid w:val="00CB482C"/>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3E"/>
    <w:rsid w:val="00CD1468"/>
    <w:rsid w:val="00CD1FAD"/>
    <w:rsid w:val="00CD24C5"/>
    <w:rsid w:val="00CD2784"/>
    <w:rsid w:val="00CD3582"/>
    <w:rsid w:val="00CD3685"/>
    <w:rsid w:val="00CD374E"/>
    <w:rsid w:val="00CD3BC8"/>
    <w:rsid w:val="00CD3DA7"/>
    <w:rsid w:val="00CD425F"/>
    <w:rsid w:val="00CD544A"/>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B95"/>
    <w:rsid w:val="00CE4C8F"/>
    <w:rsid w:val="00CE4D08"/>
    <w:rsid w:val="00CE5052"/>
    <w:rsid w:val="00CE5239"/>
    <w:rsid w:val="00CE56ED"/>
    <w:rsid w:val="00CE57A0"/>
    <w:rsid w:val="00CE6339"/>
    <w:rsid w:val="00CE6B0A"/>
    <w:rsid w:val="00CE6C4B"/>
    <w:rsid w:val="00CE72DF"/>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6C"/>
    <w:rsid w:val="00D04092"/>
    <w:rsid w:val="00D04160"/>
    <w:rsid w:val="00D04285"/>
    <w:rsid w:val="00D04A80"/>
    <w:rsid w:val="00D04D18"/>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112"/>
    <w:rsid w:val="00D203C8"/>
    <w:rsid w:val="00D20680"/>
    <w:rsid w:val="00D20FF6"/>
    <w:rsid w:val="00D2139F"/>
    <w:rsid w:val="00D21EFC"/>
    <w:rsid w:val="00D21FBD"/>
    <w:rsid w:val="00D227B5"/>
    <w:rsid w:val="00D2308A"/>
    <w:rsid w:val="00D23582"/>
    <w:rsid w:val="00D26D40"/>
    <w:rsid w:val="00D27605"/>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465"/>
    <w:rsid w:val="00D34580"/>
    <w:rsid w:val="00D34E1D"/>
    <w:rsid w:val="00D34F08"/>
    <w:rsid w:val="00D35A18"/>
    <w:rsid w:val="00D35D45"/>
    <w:rsid w:val="00D36389"/>
    <w:rsid w:val="00D36C78"/>
    <w:rsid w:val="00D36CE3"/>
    <w:rsid w:val="00D371AC"/>
    <w:rsid w:val="00D37355"/>
    <w:rsid w:val="00D3768E"/>
    <w:rsid w:val="00D377A2"/>
    <w:rsid w:val="00D37A2F"/>
    <w:rsid w:val="00D37D90"/>
    <w:rsid w:val="00D4034C"/>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5961"/>
    <w:rsid w:val="00D5634E"/>
    <w:rsid w:val="00D56989"/>
    <w:rsid w:val="00D56C4C"/>
    <w:rsid w:val="00D56CE2"/>
    <w:rsid w:val="00D56FD8"/>
    <w:rsid w:val="00D5703C"/>
    <w:rsid w:val="00D57050"/>
    <w:rsid w:val="00D57B0B"/>
    <w:rsid w:val="00D57C9B"/>
    <w:rsid w:val="00D57DF3"/>
    <w:rsid w:val="00D602A0"/>
    <w:rsid w:val="00D6062E"/>
    <w:rsid w:val="00D6080A"/>
    <w:rsid w:val="00D60CF4"/>
    <w:rsid w:val="00D60EFA"/>
    <w:rsid w:val="00D6107C"/>
    <w:rsid w:val="00D6125E"/>
    <w:rsid w:val="00D614B4"/>
    <w:rsid w:val="00D61655"/>
    <w:rsid w:val="00D61B05"/>
    <w:rsid w:val="00D61E5C"/>
    <w:rsid w:val="00D62F84"/>
    <w:rsid w:val="00D639BF"/>
    <w:rsid w:val="00D63F06"/>
    <w:rsid w:val="00D63FCD"/>
    <w:rsid w:val="00D6461A"/>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A79"/>
    <w:rsid w:val="00D70B41"/>
    <w:rsid w:val="00D70EFC"/>
    <w:rsid w:val="00D712B6"/>
    <w:rsid w:val="00D71C19"/>
    <w:rsid w:val="00D71DBC"/>
    <w:rsid w:val="00D71F89"/>
    <w:rsid w:val="00D71FCA"/>
    <w:rsid w:val="00D722E9"/>
    <w:rsid w:val="00D72454"/>
    <w:rsid w:val="00D725DB"/>
    <w:rsid w:val="00D72844"/>
    <w:rsid w:val="00D736E3"/>
    <w:rsid w:val="00D73E40"/>
    <w:rsid w:val="00D74761"/>
    <w:rsid w:val="00D74AB4"/>
    <w:rsid w:val="00D74CEE"/>
    <w:rsid w:val="00D74D6D"/>
    <w:rsid w:val="00D759F1"/>
    <w:rsid w:val="00D759F4"/>
    <w:rsid w:val="00D75A04"/>
    <w:rsid w:val="00D75CDE"/>
    <w:rsid w:val="00D76318"/>
    <w:rsid w:val="00D7687A"/>
    <w:rsid w:val="00D76C7C"/>
    <w:rsid w:val="00D76CF4"/>
    <w:rsid w:val="00D76FCD"/>
    <w:rsid w:val="00D7713C"/>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566"/>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5A9"/>
    <w:rsid w:val="00DA77CF"/>
    <w:rsid w:val="00DB0AB4"/>
    <w:rsid w:val="00DB0B4E"/>
    <w:rsid w:val="00DB0F6E"/>
    <w:rsid w:val="00DB145D"/>
    <w:rsid w:val="00DB1ED6"/>
    <w:rsid w:val="00DB2001"/>
    <w:rsid w:val="00DB2174"/>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7E7"/>
    <w:rsid w:val="00DC18B0"/>
    <w:rsid w:val="00DC1DD1"/>
    <w:rsid w:val="00DC2E9F"/>
    <w:rsid w:val="00DC2F50"/>
    <w:rsid w:val="00DC30E7"/>
    <w:rsid w:val="00DC313E"/>
    <w:rsid w:val="00DC34CA"/>
    <w:rsid w:val="00DC3C56"/>
    <w:rsid w:val="00DC3CA3"/>
    <w:rsid w:val="00DC3CC2"/>
    <w:rsid w:val="00DC3E2D"/>
    <w:rsid w:val="00DC4037"/>
    <w:rsid w:val="00DC4071"/>
    <w:rsid w:val="00DC41B4"/>
    <w:rsid w:val="00DC46D6"/>
    <w:rsid w:val="00DC495C"/>
    <w:rsid w:val="00DC4C4A"/>
    <w:rsid w:val="00DC4FAE"/>
    <w:rsid w:val="00DC586B"/>
    <w:rsid w:val="00DC5BE3"/>
    <w:rsid w:val="00DC60C0"/>
    <w:rsid w:val="00DC65A6"/>
    <w:rsid w:val="00DC6DAA"/>
    <w:rsid w:val="00DC6F37"/>
    <w:rsid w:val="00DC79A3"/>
    <w:rsid w:val="00DC7AAF"/>
    <w:rsid w:val="00DC7BEF"/>
    <w:rsid w:val="00DC7C51"/>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2EF"/>
    <w:rsid w:val="00DE2632"/>
    <w:rsid w:val="00DE2C03"/>
    <w:rsid w:val="00DE3081"/>
    <w:rsid w:val="00DE399C"/>
    <w:rsid w:val="00DE40FA"/>
    <w:rsid w:val="00DE4162"/>
    <w:rsid w:val="00DE4970"/>
    <w:rsid w:val="00DE4CA3"/>
    <w:rsid w:val="00DE51C4"/>
    <w:rsid w:val="00DE5449"/>
    <w:rsid w:val="00DE58B5"/>
    <w:rsid w:val="00DE6210"/>
    <w:rsid w:val="00DE645A"/>
    <w:rsid w:val="00DE65E5"/>
    <w:rsid w:val="00DE6641"/>
    <w:rsid w:val="00DE6A7B"/>
    <w:rsid w:val="00DE6DD3"/>
    <w:rsid w:val="00DE7AFF"/>
    <w:rsid w:val="00DE7BED"/>
    <w:rsid w:val="00DE7E0E"/>
    <w:rsid w:val="00DE7EC0"/>
    <w:rsid w:val="00DF022A"/>
    <w:rsid w:val="00DF03CA"/>
    <w:rsid w:val="00DF0754"/>
    <w:rsid w:val="00DF0B52"/>
    <w:rsid w:val="00DF0C0B"/>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3D0"/>
    <w:rsid w:val="00DF5669"/>
    <w:rsid w:val="00DF60B9"/>
    <w:rsid w:val="00DF649D"/>
    <w:rsid w:val="00DF6568"/>
    <w:rsid w:val="00DF66C1"/>
    <w:rsid w:val="00DF6C60"/>
    <w:rsid w:val="00DF7B12"/>
    <w:rsid w:val="00DF7D57"/>
    <w:rsid w:val="00DF7E51"/>
    <w:rsid w:val="00DF7E5D"/>
    <w:rsid w:val="00E003D3"/>
    <w:rsid w:val="00E00590"/>
    <w:rsid w:val="00E00A56"/>
    <w:rsid w:val="00E00B8E"/>
    <w:rsid w:val="00E00C08"/>
    <w:rsid w:val="00E01164"/>
    <w:rsid w:val="00E01D77"/>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26"/>
    <w:rsid w:val="00E261CF"/>
    <w:rsid w:val="00E26285"/>
    <w:rsid w:val="00E262A7"/>
    <w:rsid w:val="00E2630E"/>
    <w:rsid w:val="00E26657"/>
    <w:rsid w:val="00E26AC7"/>
    <w:rsid w:val="00E26B08"/>
    <w:rsid w:val="00E26C33"/>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28"/>
    <w:rsid w:val="00E34453"/>
    <w:rsid w:val="00E34A26"/>
    <w:rsid w:val="00E34EAE"/>
    <w:rsid w:val="00E34F0C"/>
    <w:rsid w:val="00E353A8"/>
    <w:rsid w:val="00E358F6"/>
    <w:rsid w:val="00E36518"/>
    <w:rsid w:val="00E36D79"/>
    <w:rsid w:val="00E37072"/>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2BD0"/>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262A"/>
    <w:rsid w:val="00E63ACD"/>
    <w:rsid w:val="00E63BAE"/>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08E"/>
    <w:rsid w:val="00E72B05"/>
    <w:rsid w:val="00E72F2E"/>
    <w:rsid w:val="00E73BD5"/>
    <w:rsid w:val="00E73BF7"/>
    <w:rsid w:val="00E73DA9"/>
    <w:rsid w:val="00E740EE"/>
    <w:rsid w:val="00E7464A"/>
    <w:rsid w:val="00E74802"/>
    <w:rsid w:val="00E74CE8"/>
    <w:rsid w:val="00E74D6E"/>
    <w:rsid w:val="00E754D7"/>
    <w:rsid w:val="00E755B8"/>
    <w:rsid w:val="00E75600"/>
    <w:rsid w:val="00E75895"/>
    <w:rsid w:val="00E764DF"/>
    <w:rsid w:val="00E76601"/>
    <w:rsid w:val="00E76C57"/>
    <w:rsid w:val="00E77862"/>
    <w:rsid w:val="00E77993"/>
    <w:rsid w:val="00E80687"/>
    <w:rsid w:val="00E812DB"/>
    <w:rsid w:val="00E81D5F"/>
    <w:rsid w:val="00E81D90"/>
    <w:rsid w:val="00E81F94"/>
    <w:rsid w:val="00E82578"/>
    <w:rsid w:val="00E82676"/>
    <w:rsid w:val="00E83282"/>
    <w:rsid w:val="00E83B4A"/>
    <w:rsid w:val="00E84022"/>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0C7B"/>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2D8"/>
    <w:rsid w:val="00EA0304"/>
    <w:rsid w:val="00EA0A7C"/>
    <w:rsid w:val="00EA0F9D"/>
    <w:rsid w:val="00EA13D9"/>
    <w:rsid w:val="00EA1536"/>
    <w:rsid w:val="00EA1D74"/>
    <w:rsid w:val="00EA1DAD"/>
    <w:rsid w:val="00EA2199"/>
    <w:rsid w:val="00EA241D"/>
    <w:rsid w:val="00EA2830"/>
    <w:rsid w:val="00EA2D5A"/>
    <w:rsid w:val="00EA2F62"/>
    <w:rsid w:val="00EA2F65"/>
    <w:rsid w:val="00EA2FE8"/>
    <w:rsid w:val="00EA3175"/>
    <w:rsid w:val="00EA3856"/>
    <w:rsid w:val="00EA4111"/>
    <w:rsid w:val="00EA415F"/>
    <w:rsid w:val="00EA55C1"/>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1D37"/>
    <w:rsid w:val="00EB203F"/>
    <w:rsid w:val="00EB228C"/>
    <w:rsid w:val="00EB3219"/>
    <w:rsid w:val="00EB33F4"/>
    <w:rsid w:val="00EB3684"/>
    <w:rsid w:val="00EB36FD"/>
    <w:rsid w:val="00EB3AC8"/>
    <w:rsid w:val="00EB3D01"/>
    <w:rsid w:val="00EB3EA7"/>
    <w:rsid w:val="00EB4940"/>
    <w:rsid w:val="00EB52F3"/>
    <w:rsid w:val="00EB535B"/>
    <w:rsid w:val="00EB5758"/>
    <w:rsid w:val="00EB613D"/>
    <w:rsid w:val="00EB7072"/>
    <w:rsid w:val="00EB709A"/>
    <w:rsid w:val="00EB74C6"/>
    <w:rsid w:val="00EB75D9"/>
    <w:rsid w:val="00EB77DD"/>
    <w:rsid w:val="00EB7F65"/>
    <w:rsid w:val="00EC01A8"/>
    <w:rsid w:val="00EC0462"/>
    <w:rsid w:val="00EC0607"/>
    <w:rsid w:val="00EC0614"/>
    <w:rsid w:val="00EC0963"/>
    <w:rsid w:val="00EC0AD0"/>
    <w:rsid w:val="00EC0EF0"/>
    <w:rsid w:val="00EC1DDB"/>
    <w:rsid w:val="00EC2348"/>
    <w:rsid w:val="00EC248F"/>
    <w:rsid w:val="00EC2B68"/>
    <w:rsid w:val="00EC2E60"/>
    <w:rsid w:val="00EC3DC5"/>
    <w:rsid w:val="00EC40ED"/>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C7F4E"/>
    <w:rsid w:val="00ED110C"/>
    <w:rsid w:val="00ED174A"/>
    <w:rsid w:val="00ED1C04"/>
    <w:rsid w:val="00ED1EF7"/>
    <w:rsid w:val="00ED22F8"/>
    <w:rsid w:val="00ED237F"/>
    <w:rsid w:val="00ED24C9"/>
    <w:rsid w:val="00ED25EC"/>
    <w:rsid w:val="00ED2B2C"/>
    <w:rsid w:val="00ED2D71"/>
    <w:rsid w:val="00ED3440"/>
    <w:rsid w:val="00ED36C9"/>
    <w:rsid w:val="00ED38B0"/>
    <w:rsid w:val="00ED3FEF"/>
    <w:rsid w:val="00ED40BC"/>
    <w:rsid w:val="00ED4138"/>
    <w:rsid w:val="00ED4419"/>
    <w:rsid w:val="00ED4882"/>
    <w:rsid w:val="00ED4B28"/>
    <w:rsid w:val="00ED5464"/>
    <w:rsid w:val="00ED56EB"/>
    <w:rsid w:val="00ED5BC7"/>
    <w:rsid w:val="00ED6810"/>
    <w:rsid w:val="00ED6BB5"/>
    <w:rsid w:val="00ED721A"/>
    <w:rsid w:val="00ED72FB"/>
    <w:rsid w:val="00ED737A"/>
    <w:rsid w:val="00ED7537"/>
    <w:rsid w:val="00ED76E4"/>
    <w:rsid w:val="00EE0E22"/>
    <w:rsid w:val="00EE1D79"/>
    <w:rsid w:val="00EE1FFC"/>
    <w:rsid w:val="00EE22C7"/>
    <w:rsid w:val="00EE22D8"/>
    <w:rsid w:val="00EE25D9"/>
    <w:rsid w:val="00EE308F"/>
    <w:rsid w:val="00EE381C"/>
    <w:rsid w:val="00EE3CA2"/>
    <w:rsid w:val="00EE4530"/>
    <w:rsid w:val="00EE491F"/>
    <w:rsid w:val="00EE49F0"/>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E80"/>
    <w:rsid w:val="00EF3362"/>
    <w:rsid w:val="00EF35FC"/>
    <w:rsid w:val="00EF3ADB"/>
    <w:rsid w:val="00EF429A"/>
    <w:rsid w:val="00EF4414"/>
    <w:rsid w:val="00EF4883"/>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100"/>
    <w:rsid w:val="00F0745F"/>
    <w:rsid w:val="00F07942"/>
    <w:rsid w:val="00F07A67"/>
    <w:rsid w:val="00F1079C"/>
    <w:rsid w:val="00F10B61"/>
    <w:rsid w:val="00F10E68"/>
    <w:rsid w:val="00F11114"/>
    <w:rsid w:val="00F11936"/>
    <w:rsid w:val="00F12070"/>
    <w:rsid w:val="00F122AD"/>
    <w:rsid w:val="00F12565"/>
    <w:rsid w:val="00F125F1"/>
    <w:rsid w:val="00F12C0F"/>
    <w:rsid w:val="00F133E0"/>
    <w:rsid w:val="00F1381F"/>
    <w:rsid w:val="00F13963"/>
    <w:rsid w:val="00F1399F"/>
    <w:rsid w:val="00F13E3A"/>
    <w:rsid w:val="00F13EF4"/>
    <w:rsid w:val="00F1416C"/>
    <w:rsid w:val="00F14364"/>
    <w:rsid w:val="00F14592"/>
    <w:rsid w:val="00F15834"/>
    <w:rsid w:val="00F15B97"/>
    <w:rsid w:val="00F15BD5"/>
    <w:rsid w:val="00F161ED"/>
    <w:rsid w:val="00F162FD"/>
    <w:rsid w:val="00F163D1"/>
    <w:rsid w:val="00F164BB"/>
    <w:rsid w:val="00F1691F"/>
    <w:rsid w:val="00F16E44"/>
    <w:rsid w:val="00F175B8"/>
    <w:rsid w:val="00F17F0D"/>
    <w:rsid w:val="00F2014E"/>
    <w:rsid w:val="00F2025D"/>
    <w:rsid w:val="00F20595"/>
    <w:rsid w:val="00F208C9"/>
    <w:rsid w:val="00F20FA0"/>
    <w:rsid w:val="00F211FF"/>
    <w:rsid w:val="00F213DC"/>
    <w:rsid w:val="00F21494"/>
    <w:rsid w:val="00F21AB9"/>
    <w:rsid w:val="00F21BF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E5C"/>
    <w:rsid w:val="00F30FDF"/>
    <w:rsid w:val="00F318BA"/>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AF5"/>
    <w:rsid w:val="00F35E21"/>
    <w:rsid w:val="00F35EBA"/>
    <w:rsid w:val="00F36414"/>
    <w:rsid w:val="00F366E5"/>
    <w:rsid w:val="00F3739B"/>
    <w:rsid w:val="00F374B2"/>
    <w:rsid w:val="00F377E7"/>
    <w:rsid w:val="00F378F9"/>
    <w:rsid w:val="00F37C28"/>
    <w:rsid w:val="00F37EBE"/>
    <w:rsid w:val="00F37F18"/>
    <w:rsid w:val="00F40595"/>
    <w:rsid w:val="00F40A1E"/>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63D"/>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758"/>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6047"/>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685"/>
    <w:rsid w:val="00F80E59"/>
    <w:rsid w:val="00F81885"/>
    <w:rsid w:val="00F81BBF"/>
    <w:rsid w:val="00F81F00"/>
    <w:rsid w:val="00F82069"/>
    <w:rsid w:val="00F8218D"/>
    <w:rsid w:val="00F82842"/>
    <w:rsid w:val="00F82874"/>
    <w:rsid w:val="00F82C75"/>
    <w:rsid w:val="00F835E4"/>
    <w:rsid w:val="00F83691"/>
    <w:rsid w:val="00F83833"/>
    <w:rsid w:val="00F84037"/>
    <w:rsid w:val="00F84057"/>
    <w:rsid w:val="00F84584"/>
    <w:rsid w:val="00F848F9"/>
    <w:rsid w:val="00F84A4B"/>
    <w:rsid w:val="00F84AE5"/>
    <w:rsid w:val="00F858C7"/>
    <w:rsid w:val="00F85A58"/>
    <w:rsid w:val="00F85EC7"/>
    <w:rsid w:val="00F860E4"/>
    <w:rsid w:val="00F8629E"/>
    <w:rsid w:val="00F86855"/>
    <w:rsid w:val="00F868E1"/>
    <w:rsid w:val="00F87150"/>
    <w:rsid w:val="00F87187"/>
    <w:rsid w:val="00F87993"/>
    <w:rsid w:val="00F87ACF"/>
    <w:rsid w:val="00F900B2"/>
    <w:rsid w:val="00F9048D"/>
    <w:rsid w:val="00F90954"/>
    <w:rsid w:val="00F90A9C"/>
    <w:rsid w:val="00F90C72"/>
    <w:rsid w:val="00F90CF4"/>
    <w:rsid w:val="00F9142D"/>
    <w:rsid w:val="00F915A0"/>
    <w:rsid w:val="00F925DC"/>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24F"/>
    <w:rsid w:val="00FA3F7B"/>
    <w:rsid w:val="00FA4313"/>
    <w:rsid w:val="00FA44DB"/>
    <w:rsid w:val="00FA4608"/>
    <w:rsid w:val="00FA5269"/>
    <w:rsid w:val="00FA5648"/>
    <w:rsid w:val="00FA6747"/>
    <w:rsid w:val="00FA7149"/>
    <w:rsid w:val="00FB03DF"/>
    <w:rsid w:val="00FB040B"/>
    <w:rsid w:val="00FB0796"/>
    <w:rsid w:val="00FB07D9"/>
    <w:rsid w:val="00FB0CC0"/>
    <w:rsid w:val="00FB1A8C"/>
    <w:rsid w:val="00FB1ADB"/>
    <w:rsid w:val="00FB1B59"/>
    <w:rsid w:val="00FB1EE1"/>
    <w:rsid w:val="00FB3934"/>
    <w:rsid w:val="00FB3D90"/>
    <w:rsid w:val="00FB3F0A"/>
    <w:rsid w:val="00FB3F24"/>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A3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DE"/>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1C1"/>
    <w:rsid w:val="00FE643C"/>
    <w:rsid w:val="00FE65DE"/>
    <w:rsid w:val="00FE7674"/>
    <w:rsid w:val="00FE7712"/>
    <w:rsid w:val="00FE781F"/>
    <w:rsid w:val="00FF057F"/>
    <w:rsid w:val="00FF07D4"/>
    <w:rsid w:val="00FF0D2B"/>
    <w:rsid w:val="00FF10A7"/>
    <w:rsid w:val="00FF1401"/>
    <w:rsid w:val="00FF22E9"/>
    <w:rsid w:val="00FF2581"/>
    <w:rsid w:val="00FF2A2B"/>
    <w:rsid w:val="00FF305E"/>
    <w:rsid w:val="00FF3102"/>
    <w:rsid w:val="00FF31C4"/>
    <w:rsid w:val="00FF3683"/>
    <w:rsid w:val="00FF3795"/>
    <w:rsid w:val="00FF3E75"/>
    <w:rsid w:val="00FF41A6"/>
    <w:rsid w:val="00FF45A4"/>
    <w:rsid w:val="00FF467E"/>
    <w:rsid w:val="00FF48B1"/>
    <w:rsid w:val="00FF501A"/>
    <w:rsid w:val="00FF50C1"/>
    <w:rsid w:val="00FF567F"/>
    <w:rsid w:val="00FF5E1F"/>
    <w:rsid w:val="00FF5EC2"/>
    <w:rsid w:val="00FF64E0"/>
    <w:rsid w:val="00FF65BA"/>
    <w:rsid w:val="00FF6F3F"/>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C5A970"/>
  <w15:docId w15:val="{74741D1C-72CF-450A-939F-B53D3D735B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8"/>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8"/>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8"/>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1788</TotalTime>
  <Pages>15</Pages>
  <Words>2894</Words>
  <Characters>16497</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19353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GruzdevAA</cp:lastModifiedBy>
  <cp:revision>436</cp:revision>
  <cp:lastPrinted>2017-07-14T10:11:00Z</cp:lastPrinted>
  <dcterms:created xsi:type="dcterms:W3CDTF">2016-09-08T12:35:00Z</dcterms:created>
  <dcterms:modified xsi:type="dcterms:W3CDTF">2017-08-02T13:39:00Z</dcterms:modified>
</cp:coreProperties>
</file>